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A23249" w14:textId="77777777" w:rsidR="00033D6A" w:rsidRPr="0031182E" w:rsidRDefault="00033D6A" w:rsidP="00B12686">
      <w:pPr>
        <w:spacing w:line="276" w:lineRule="auto"/>
        <w:jc w:val="center"/>
      </w:pPr>
      <w:r w:rsidRPr="0031182E">
        <w:t xml:space="preserve">                                                                                                            </w:t>
      </w:r>
    </w:p>
    <w:p w14:paraId="30700764" w14:textId="77777777" w:rsidR="00033D6A" w:rsidRPr="0031182E" w:rsidRDefault="00033D6A" w:rsidP="00B12686">
      <w:pPr>
        <w:spacing w:line="276" w:lineRule="auto"/>
        <w:rPr>
          <w:b/>
        </w:rPr>
      </w:pPr>
    </w:p>
    <w:p w14:paraId="54D85E52" w14:textId="77777777" w:rsidR="00033D6A" w:rsidRDefault="00AD5139" w:rsidP="00B12686">
      <w:pPr>
        <w:spacing w:line="276" w:lineRule="auto"/>
        <w:jc w:val="center"/>
        <w:rPr>
          <w:b/>
        </w:rPr>
      </w:pPr>
      <w:r w:rsidRPr="0031182E">
        <w:rPr>
          <w:b/>
        </w:rPr>
        <w:t>ZOBOWIĄZANIE PODMIOTU</w:t>
      </w:r>
    </w:p>
    <w:p w14:paraId="0BA74536" w14:textId="77777777" w:rsidR="005D6072" w:rsidRPr="0031182E" w:rsidRDefault="005D6072" w:rsidP="00B12686">
      <w:pPr>
        <w:spacing w:line="276" w:lineRule="auto"/>
        <w:jc w:val="center"/>
        <w:rPr>
          <w:b/>
        </w:rPr>
      </w:pPr>
    </w:p>
    <w:p w14:paraId="2B16DECB" w14:textId="77777777" w:rsidR="00033D6A" w:rsidRDefault="00FE7494" w:rsidP="00B12686">
      <w:pPr>
        <w:spacing w:line="276" w:lineRule="auto"/>
        <w:jc w:val="center"/>
        <w:rPr>
          <w:i/>
          <w:sz w:val="16"/>
          <w:szCs w:val="16"/>
        </w:rPr>
      </w:pPr>
      <w:r w:rsidRPr="0031182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33D6A" w:rsidRPr="0031182E">
        <w:rPr>
          <w:sz w:val="22"/>
          <w:szCs w:val="22"/>
        </w:rPr>
        <w:t xml:space="preserve">                                                                                              </w:t>
      </w:r>
      <w:r w:rsidR="00074B4F">
        <w:rPr>
          <w:i/>
          <w:sz w:val="16"/>
          <w:szCs w:val="16"/>
        </w:rPr>
        <w:t>(nazwa, adres P</w:t>
      </w:r>
      <w:r w:rsidR="00AD5139" w:rsidRPr="0031182E">
        <w:rPr>
          <w:i/>
          <w:sz w:val="16"/>
          <w:szCs w:val="16"/>
        </w:rPr>
        <w:t>odmiotu oddającego do dyspozycji Wykonawcy niezbędne zasoby</w:t>
      </w:r>
      <w:r w:rsidR="00033D6A" w:rsidRPr="0031182E">
        <w:rPr>
          <w:i/>
          <w:sz w:val="16"/>
          <w:szCs w:val="16"/>
        </w:rPr>
        <w:t>)</w:t>
      </w:r>
    </w:p>
    <w:p w14:paraId="276DD1BD" w14:textId="77777777" w:rsidR="00DD108A" w:rsidRPr="0031182E" w:rsidRDefault="00DD108A" w:rsidP="00B12686">
      <w:pPr>
        <w:spacing w:line="276" w:lineRule="auto"/>
        <w:jc w:val="center"/>
        <w:rPr>
          <w:sz w:val="22"/>
          <w:szCs w:val="22"/>
        </w:rPr>
      </w:pPr>
    </w:p>
    <w:p w14:paraId="3B13F7C8" w14:textId="77777777" w:rsidR="00AD5139" w:rsidRPr="0031182E" w:rsidRDefault="00AD5139" w:rsidP="00B12686">
      <w:pPr>
        <w:spacing w:line="276" w:lineRule="auto"/>
        <w:jc w:val="both"/>
        <w:rPr>
          <w:sz w:val="22"/>
          <w:szCs w:val="22"/>
        </w:rPr>
      </w:pPr>
      <w:r w:rsidRPr="0031182E">
        <w:rPr>
          <w:sz w:val="22"/>
          <w:szCs w:val="22"/>
        </w:rPr>
        <w:t>Zobowiązujemy się do oddan</w:t>
      </w:r>
      <w:r w:rsidR="00FE7494" w:rsidRPr="0031182E">
        <w:rPr>
          <w:sz w:val="22"/>
          <w:szCs w:val="22"/>
        </w:rPr>
        <w:t xml:space="preserve">ia </w:t>
      </w:r>
      <w:r w:rsidR="00C1444B">
        <w:rPr>
          <w:sz w:val="22"/>
          <w:szCs w:val="22"/>
        </w:rPr>
        <w:t xml:space="preserve">do dyspozycji </w:t>
      </w:r>
      <w:r w:rsidR="00FE7494" w:rsidRPr="0031182E">
        <w:rPr>
          <w:sz w:val="22"/>
          <w:szCs w:val="22"/>
        </w:rPr>
        <w:t>Wykonawcy …</w:t>
      </w:r>
      <w:r w:rsidR="00C1444B">
        <w:rPr>
          <w:sz w:val="22"/>
          <w:szCs w:val="22"/>
        </w:rPr>
        <w:t>………………………………………………</w:t>
      </w:r>
    </w:p>
    <w:p w14:paraId="08158F5F" w14:textId="77777777" w:rsidR="00FE7494" w:rsidRPr="0031182E" w:rsidRDefault="00FE7494" w:rsidP="00B12686">
      <w:pPr>
        <w:spacing w:line="276" w:lineRule="auto"/>
        <w:jc w:val="both"/>
        <w:rPr>
          <w:sz w:val="22"/>
          <w:szCs w:val="22"/>
        </w:rPr>
      </w:pPr>
      <w:r w:rsidRPr="0031182E">
        <w:rPr>
          <w:sz w:val="22"/>
          <w:szCs w:val="22"/>
        </w:rPr>
        <w:t>…………………………………………………………………………………………………………………</w:t>
      </w:r>
    </w:p>
    <w:p w14:paraId="3E29EF93" w14:textId="77777777" w:rsidR="00AD5139" w:rsidRPr="0031182E" w:rsidRDefault="00AD5139" w:rsidP="00B12686">
      <w:pPr>
        <w:spacing w:line="276" w:lineRule="auto"/>
        <w:jc w:val="center"/>
        <w:rPr>
          <w:i/>
          <w:sz w:val="16"/>
          <w:szCs w:val="16"/>
        </w:rPr>
      </w:pPr>
      <w:r w:rsidRPr="0031182E">
        <w:rPr>
          <w:i/>
          <w:sz w:val="16"/>
          <w:szCs w:val="16"/>
        </w:rPr>
        <w:t>(nazwa, adres Wykonawcy)</w:t>
      </w:r>
    </w:p>
    <w:p w14:paraId="69D8BFDA" w14:textId="77777777" w:rsidR="00B12686" w:rsidRDefault="00C1444B" w:rsidP="00B12686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posiadanych przez nas </w:t>
      </w:r>
      <w:r w:rsidR="002D4D5A" w:rsidRPr="0031182E">
        <w:rPr>
          <w:sz w:val="22"/>
          <w:szCs w:val="22"/>
        </w:rPr>
        <w:t>niezbędnych zasobów</w:t>
      </w:r>
      <w:r w:rsidR="00103F0C">
        <w:rPr>
          <w:color w:val="000000"/>
          <w:sz w:val="22"/>
          <w:szCs w:val="22"/>
        </w:rPr>
        <w:t>,</w:t>
      </w:r>
      <w:r w:rsidR="00F97933" w:rsidRPr="0031182E">
        <w:rPr>
          <w:color w:val="000000"/>
          <w:sz w:val="22"/>
          <w:szCs w:val="22"/>
        </w:rPr>
        <w:t xml:space="preserve"> </w:t>
      </w:r>
      <w:r w:rsidR="00103F0C">
        <w:rPr>
          <w:color w:val="000000"/>
          <w:sz w:val="22"/>
          <w:szCs w:val="22"/>
        </w:rPr>
        <w:t>tj.</w:t>
      </w:r>
      <w:r w:rsidR="00B12686">
        <w:rPr>
          <w:color w:val="000000"/>
          <w:sz w:val="22"/>
          <w:szCs w:val="22"/>
        </w:rPr>
        <w:t>:</w:t>
      </w:r>
    </w:p>
    <w:p w14:paraId="3B450C26" w14:textId="77777777" w:rsidR="00B12686" w:rsidRPr="00B12686" w:rsidRDefault="00B12686" w:rsidP="00DD108A">
      <w:pPr>
        <w:numPr>
          <w:ilvl w:val="0"/>
          <w:numId w:val="11"/>
        </w:numPr>
        <w:spacing w:line="276" w:lineRule="auto"/>
        <w:ind w:left="284" w:hanging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zakres zasobów, jaki</w:t>
      </w:r>
      <w:r w:rsidR="00DC7218">
        <w:rPr>
          <w:color w:val="000000"/>
          <w:sz w:val="22"/>
          <w:szCs w:val="22"/>
        </w:rPr>
        <w:t>e</w:t>
      </w:r>
      <w:r>
        <w:rPr>
          <w:color w:val="000000"/>
          <w:sz w:val="22"/>
          <w:szCs w:val="22"/>
        </w:rPr>
        <w:t xml:space="preserve"> udostępniamy Wykonawcy:</w:t>
      </w:r>
    </w:p>
    <w:p w14:paraId="62EFF49B" w14:textId="77777777" w:rsidR="00033D6A" w:rsidRDefault="00B12686" w:rsidP="00DD108A">
      <w:pPr>
        <w:spacing w:line="276" w:lineRule="auto"/>
        <w:ind w:left="426" w:hanging="14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</w:t>
      </w:r>
      <w:r w:rsidR="00985AC5">
        <w:rPr>
          <w:color w:val="000000"/>
          <w:sz w:val="22"/>
          <w:szCs w:val="22"/>
        </w:rPr>
        <w:t>..</w:t>
      </w:r>
      <w:r>
        <w:rPr>
          <w:color w:val="000000"/>
          <w:sz w:val="22"/>
          <w:szCs w:val="22"/>
        </w:rPr>
        <w:t>……………………………</w:t>
      </w:r>
      <w:r w:rsidR="00DC7218">
        <w:rPr>
          <w:color w:val="000000"/>
          <w:sz w:val="22"/>
          <w:szCs w:val="22"/>
        </w:rPr>
        <w:t>....................................</w:t>
      </w:r>
    </w:p>
    <w:p w14:paraId="2A87C03E" w14:textId="77777777" w:rsidR="00DC7218" w:rsidRDefault="00DC7218" w:rsidP="00DC7218">
      <w:pPr>
        <w:spacing w:line="276" w:lineRule="auto"/>
        <w:ind w:left="426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                                                                </w:t>
      </w:r>
      <w:r w:rsidR="003C6684">
        <w:rPr>
          <w:i/>
          <w:color w:val="000000"/>
          <w:sz w:val="16"/>
          <w:szCs w:val="16"/>
        </w:rPr>
        <w:t xml:space="preserve">(należy </w:t>
      </w:r>
      <w:r w:rsidR="007A5B9C">
        <w:rPr>
          <w:i/>
          <w:color w:val="000000"/>
          <w:sz w:val="16"/>
          <w:szCs w:val="16"/>
        </w:rPr>
        <w:t xml:space="preserve">szczegółowo </w:t>
      </w:r>
      <w:r w:rsidR="003C6684">
        <w:rPr>
          <w:i/>
          <w:color w:val="000000"/>
          <w:sz w:val="16"/>
          <w:szCs w:val="16"/>
        </w:rPr>
        <w:t>opisać zakres zasobów oddanych do dyspozycji Wykonawcy</w:t>
      </w:r>
      <w:r w:rsidRPr="00DC7218">
        <w:rPr>
          <w:i/>
          <w:color w:val="000000"/>
          <w:sz w:val="16"/>
          <w:szCs w:val="16"/>
        </w:rPr>
        <w:t>)</w:t>
      </w:r>
    </w:p>
    <w:p w14:paraId="34E6CD83" w14:textId="77777777" w:rsidR="00F30E36" w:rsidRPr="00F30E36" w:rsidRDefault="00DC7218" w:rsidP="00DD108A">
      <w:pPr>
        <w:numPr>
          <w:ilvl w:val="0"/>
          <w:numId w:val="11"/>
        </w:numPr>
        <w:spacing w:line="276" w:lineRule="auto"/>
        <w:ind w:left="284" w:hanging="284"/>
        <w:jc w:val="both"/>
        <w:rPr>
          <w:i/>
          <w:sz w:val="22"/>
          <w:szCs w:val="22"/>
        </w:rPr>
      </w:pPr>
      <w:r w:rsidRPr="00DC7218">
        <w:rPr>
          <w:sz w:val="22"/>
          <w:szCs w:val="22"/>
        </w:rPr>
        <w:t>sposób</w:t>
      </w:r>
      <w:r>
        <w:rPr>
          <w:sz w:val="22"/>
          <w:szCs w:val="22"/>
        </w:rPr>
        <w:t xml:space="preserve"> i okres udostępnienia Wykonawcy i wykorzyst</w:t>
      </w:r>
      <w:r w:rsidR="00F30E36">
        <w:rPr>
          <w:sz w:val="22"/>
          <w:szCs w:val="22"/>
        </w:rPr>
        <w:t xml:space="preserve">ania przez Wykonawcę </w:t>
      </w:r>
      <w:r w:rsidR="007A5B9C">
        <w:rPr>
          <w:sz w:val="22"/>
          <w:szCs w:val="22"/>
        </w:rPr>
        <w:t xml:space="preserve">powyższych </w:t>
      </w:r>
      <w:r>
        <w:rPr>
          <w:sz w:val="22"/>
          <w:szCs w:val="22"/>
        </w:rPr>
        <w:t>zas</w:t>
      </w:r>
      <w:r w:rsidR="003C6684">
        <w:rPr>
          <w:sz w:val="22"/>
          <w:szCs w:val="22"/>
        </w:rPr>
        <w:t>obów</w:t>
      </w:r>
      <w:r w:rsidR="007A5B9C">
        <w:rPr>
          <w:sz w:val="22"/>
          <w:szCs w:val="22"/>
        </w:rPr>
        <w:t xml:space="preserve"> przy wykonywaniu zamówienia</w:t>
      </w:r>
      <w:r>
        <w:rPr>
          <w:sz w:val="22"/>
          <w:szCs w:val="22"/>
        </w:rPr>
        <w:t xml:space="preserve">: </w:t>
      </w:r>
    </w:p>
    <w:p w14:paraId="1566DCE8" w14:textId="77777777" w:rsidR="00DC7218" w:rsidRDefault="00DC7218" w:rsidP="00F30E36">
      <w:pPr>
        <w:spacing w:line="276" w:lineRule="auto"/>
        <w:ind w:left="426"/>
        <w:jc w:val="both"/>
        <w:rPr>
          <w:i/>
          <w:sz w:val="22"/>
          <w:szCs w:val="22"/>
        </w:rPr>
      </w:pPr>
      <w:r>
        <w:rPr>
          <w:sz w:val="22"/>
          <w:szCs w:val="22"/>
        </w:rPr>
        <w:t>……………………</w:t>
      </w:r>
      <w:r w:rsidR="003C6684">
        <w:rPr>
          <w:sz w:val="22"/>
          <w:szCs w:val="22"/>
        </w:rPr>
        <w:t>………………………………….</w:t>
      </w:r>
      <w:r>
        <w:rPr>
          <w:sz w:val="22"/>
          <w:szCs w:val="22"/>
        </w:rPr>
        <w:t>…………………………………………………...</w:t>
      </w:r>
    </w:p>
    <w:p w14:paraId="26355A3E" w14:textId="77777777" w:rsidR="00DC7218" w:rsidRDefault="003C6684" w:rsidP="003C6684">
      <w:pPr>
        <w:spacing w:line="276" w:lineRule="auto"/>
        <w:ind w:left="426"/>
        <w:jc w:val="center"/>
        <w:rPr>
          <w:sz w:val="16"/>
          <w:szCs w:val="16"/>
        </w:rPr>
      </w:pPr>
      <w:r>
        <w:rPr>
          <w:i/>
          <w:sz w:val="16"/>
          <w:szCs w:val="16"/>
        </w:rPr>
        <w:t>(należy opisać</w:t>
      </w:r>
      <w:r w:rsidR="00DC7218" w:rsidRPr="00DC7218">
        <w:rPr>
          <w:i/>
          <w:sz w:val="16"/>
          <w:szCs w:val="16"/>
        </w:rPr>
        <w:t xml:space="preserve"> sposób wykorzystania </w:t>
      </w:r>
      <w:r w:rsidR="00F30E36">
        <w:rPr>
          <w:i/>
          <w:sz w:val="16"/>
          <w:szCs w:val="16"/>
        </w:rPr>
        <w:t xml:space="preserve">przez Wykonawcę </w:t>
      </w:r>
      <w:r w:rsidR="00DC7218" w:rsidRPr="00DC7218">
        <w:rPr>
          <w:i/>
          <w:sz w:val="16"/>
          <w:szCs w:val="16"/>
        </w:rPr>
        <w:t>zasobów i okres udostępnienia)</w:t>
      </w:r>
    </w:p>
    <w:p w14:paraId="67D3CB92" w14:textId="77777777" w:rsidR="00DC7218" w:rsidRDefault="00DC7218" w:rsidP="00DC7218">
      <w:pPr>
        <w:spacing w:line="276" w:lineRule="auto"/>
        <w:ind w:left="426"/>
        <w:jc w:val="both"/>
        <w:rPr>
          <w:sz w:val="16"/>
          <w:szCs w:val="16"/>
        </w:rPr>
      </w:pPr>
    </w:p>
    <w:p w14:paraId="43359214" w14:textId="77777777" w:rsidR="00ED4382" w:rsidRPr="00ED4382" w:rsidRDefault="00DC7218" w:rsidP="00DD108A">
      <w:pPr>
        <w:numPr>
          <w:ilvl w:val="0"/>
          <w:numId w:val="11"/>
        </w:numPr>
        <w:spacing w:line="276" w:lineRule="auto"/>
        <w:ind w:left="284" w:hanging="284"/>
        <w:jc w:val="both"/>
        <w:rPr>
          <w:i/>
          <w:sz w:val="22"/>
          <w:szCs w:val="22"/>
        </w:rPr>
      </w:pPr>
      <w:r w:rsidRPr="00DC7218">
        <w:rPr>
          <w:sz w:val="22"/>
          <w:szCs w:val="22"/>
        </w:rPr>
        <w:t>z</w:t>
      </w:r>
      <w:r w:rsidR="001D6E75">
        <w:rPr>
          <w:sz w:val="22"/>
          <w:szCs w:val="22"/>
        </w:rPr>
        <w:t>akres</w:t>
      </w:r>
      <w:r w:rsidR="00A21005">
        <w:rPr>
          <w:sz w:val="22"/>
          <w:szCs w:val="22"/>
        </w:rPr>
        <w:t> </w:t>
      </w:r>
      <w:r w:rsidR="001D6E75">
        <w:rPr>
          <w:sz w:val="22"/>
          <w:szCs w:val="22"/>
        </w:rPr>
        <w:t>realizacji</w:t>
      </w:r>
      <w:r w:rsidR="00A21005">
        <w:rPr>
          <w:sz w:val="22"/>
          <w:szCs w:val="22"/>
        </w:rPr>
        <w:t> </w:t>
      </w:r>
      <w:r w:rsidR="001D6E75">
        <w:rPr>
          <w:sz w:val="22"/>
          <w:szCs w:val="22"/>
        </w:rPr>
        <w:t>przez</w:t>
      </w:r>
      <w:r w:rsidR="00A21005">
        <w:rPr>
          <w:sz w:val="22"/>
          <w:szCs w:val="22"/>
        </w:rPr>
        <w:t> </w:t>
      </w:r>
      <w:r w:rsidR="001D6E75">
        <w:rPr>
          <w:sz w:val="22"/>
          <w:szCs w:val="22"/>
        </w:rPr>
        <w:t>nas</w:t>
      </w:r>
      <w:r w:rsidR="00A21005">
        <w:rPr>
          <w:sz w:val="22"/>
          <w:szCs w:val="22"/>
        </w:rPr>
        <w:t> </w:t>
      </w:r>
      <w:r w:rsidR="00ED4382">
        <w:rPr>
          <w:sz w:val="22"/>
          <w:szCs w:val="22"/>
        </w:rPr>
        <w:t>usług:</w:t>
      </w:r>
    </w:p>
    <w:p w14:paraId="7931F4A2" w14:textId="77777777" w:rsidR="00DC7218" w:rsidRPr="00DC7218" w:rsidRDefault="00DC7218" w:rsidP="00ED4382">
      <w:pPr>
        <w:spacing w:line="276" w:lineRule="auto"/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……………</w:t>
      </w:r>
      <w:r w:rsidR="0039081E">
        <w:rPr>
          <w:sz w:val="22"/>
          <w:szCs w:val="22"/>
        </w:rPr>
        <w:t>.</w:t>
      </w:r>
      <w:r>
        <w:rPr>
          <w:sz w:val="22"/>
          <w:szCs w:val="22"/>
        </w:rPr>
        <w:t>…</w:t>
      </w:r>
      <w:r w:rsidR="00A455D9">
        <w:rPr>
          <w:sz w:val="22"/>
          <w:szCs w:val="22"/>
        </w:rPr>
        <w:t>……………………..</w:t>
      </w:r>
      <w:r>
        <w:rPr>
          <w:sz w:val="22"/>
          <w:szCs w:val="22"/>
        </w:rPr>
        <w:t>…</w:t>
      </w:r>
      <w:r w:rsidR="005C464B">
        <w:rPr>
          <w:sz w:val="22"/>
          <w:szCs w:val="22"/>
        </w:rPr>
        <w:t>.</w:t>
      </w:r>
      <w:r w:rsidRPr="00DC7218">
        <w:rPr>
          <w:sz w:val="22"/>
          <w:szCs w:val="22"/>
        </w:rPr>
        <w:t>………</w:t>
      </w:r>
      <w:r w:rsidR="00A21005">
        <w:rPr>
          <w:sz w:val="22"/>
          <w:szCs w:val="22"/>
        </w:rPr>
        <w:t>................</w:t>
      </w:r>
      <w:r w:rsidR="00985AC5">
        <w:rPr>
          <w:sz w:val="22"/>
          <w:szCs w:val="22"/>
        </w:rPr>
        <w:t>........</w:t>
      </w:r>
      <w:r w:rsidR="00A21005">
        <w:rPr>
          <w:sz w:val="22"/>
          <w:szCs w:val="22"/>
        </w:rPr>
        <w:t>...................................</w:t>
      </w:r>
      <w:r w:rsidRPr="00DC7218">
        <w:rPr>
          <w:sz w:val="22"/>
          <w:szCs w:val="22"/>
        </w:rPr>
        <w:t>…………………</w:t>
      </w:r>
      <w:r w:rsidR="00A455D9">
        <w:rPr>
          <w:sz w:val="22"/>
          <w:szCs w:val="22"/>
        </w:rPr>
        <w:t>*)</w:t>
      </w:r>
    </w:p>
    <w:p w14:paraId="0C82F639" w14:textId="77777777" w:rsidR="00F30E36" w:rsidRDefault="000C057B" w:rsidP="00F11CB9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31182E">
        <w:rPr>
          <w:i/>
          <w:color w:val="000000"/>
          <w:sz w:val="16"/>
          <w:szCs w:val="16"/>
        </w:rPr>
        <w:t>(nal</w:t>
      </w:r>
      <w:r w:rsidR="003C6684">
        <w:rPr>
          <w:i/>
          <w:color w:val="000000"/>
          <w:sz w:val="16"/>
          <w:szCs w:val="16"/>
        </w:rPr>
        <w:t xml:space="preserve">eży </w:t>
      </w:r>
      <w:r w:rsidR="00074B4F">
        <w:rPr>
          <w:i/>
          <w:color w:val="000000"/>
          <w:sz w:val="16"/>
          <w:szCs w:val="16"/>
        </w:rPr>
        <w:t>opisać, czy i w jakim zakresie P</w:t>
      </w:r>
      <w:r w:rsidR="003C6684">
        <w:rPr>
          <w:i/>
          <w:color w:val="000000"/>
          <w:sz w:val="16"/>
          <w:szCs w:val="16"/>
        </w:rPr>
        <w:t>odmiot udostępniający zasoby, na zdolnościach którego Wykonawca polega</w:t>
      </w:r>
      <w:r w:rsidR="00F11CB9">
        <w:rPr>
          <w:i/>
          <w:color w:val="000000"/>
          <w:sz w:val="16"/>
          <w:szCs w:val="16"/>
        </w:rPr>
        <w:t xml:space="preserve"> w o</w:t>
      </w:r>
      <w:r w:rsidR="00F30E36">
        <w:rPr>
          <w:i/>
          <w:color w:val="000000"/>
          <w:sz w:val="16"/>
          <w:szCs w:val="16"/>
        </w:rPr>
        <w:t xml:space="preserve">dniesieniu </w:t>
      </w:r>
    </w:p>
    <w:p w14:paraId="172C967E" w14:textId="77777777" w:rsidR="008F4A5E" w:rsidRDefault="00F30E36" w:rsidP="00985AC5">
      <w:pPr>
        <w:spacing w:line="276" w:lineRule="auto"/>
        <w:jc w:val="center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 xml:space="preserve">do </w:t>
      </w:r>
      <w:r w:rsidR="007A5B9C">
        <w:rPr>
          <w:i/>
          <w:color w:val="000000"/>
          <w:sz w:val="16"/>
          <w:szCs w:val="16"/>
        </w:rPr>
        <w:t xml:space="preserve">warunków </w:t>
      </w:r>
      <w:r>
        <w:rPr>
          <w:i/>
          <w:color w:val="000000"/>
          <w:sz w:val="16"/>
          <w:szCs w:val="16"/>
        </w:rPr>
        <w:t>ud</w:t>
      </w:r>
      <w:r w:rsidR="007A5B9C">
        <w:rPr>
          <w:i/>
          <w:color w:val="000000"/>
          <w:sz w:val="16"/>
          <w:szCs w:val="16"/>
        </w:rPr>
        <w:t>ziału w postępo</w:t>
      </w:r>
      <w:r w:rsidR="00AA4D47">
        <w:rPr>
          <w:i/>
          <w:color w:val="000000"/>
          <w:sz w:val="16"/>
          <w:szCs w:val="16"/>
        </w:rPr>
        <w:t>waniu dotyczących</w:t>
      </w:r>
      <w:r w:rsidR="00850A9D">
        <w:rPr>
          <w:i/>
          <w:color w:val="000000"/>
          <w:sz w:val="16"/>
          <w:szCs w:val="16"/>
        </w:rPr>
        <w:t xml:space="preserve"> </w:t>
      </w:r>
      <w:r w:rsidR="008F4A5E">
        <w:rPr>
          <w:i/>
          <w:color w:val="000000"/>
          <w:sz w:val="16"/>
          <w:szCs w:val="16"/>
        </w:rPr>
        <w:t xml:space="preserve">kwalifikacji zawodowych lub </w:t>
      </w:r>
      <w:r w:rsidR="001D6E75">
        <w:rPr>
          <w:i/>
          <w:color w:val="000000"/>
          <w:sz w:val="16"/>
          <w:szCs w:val="16"/>
        </w:rPr>
        <w:t xml:space="preserve">doświadczenia, zrealizuje </w:t>
      </w:r>
      <w:r w:rsidR="00ED4382">
        <w:rPr>
          <w:i/>
          <w:color w:val="000000"/>
          <w:sz w:val="16"/>
          <w:szCs w:val="16"/>
        </w:rPr>
        <w:t>usługę</w:t>
      </w:r>
      <w:r w:rsidR="00F11CB9">
        <w:rPr>
          <w:i/>
          <w:color w:val="000000"/>
          <w:sz w:val="16"/>
          <w:szCs w:val="16"/>
        </w:rPr>
        <w:t xml:space="preserve">, </w:t>
      </w:r>
    </w:p>
    <w:p w14:paraId="24961294" w14:textId="77777777" w:rsidR="00F30E36" w:rsidRDefault="00F11CB9" w:rsidP="00985AC5">
      <w:pPr>
        <w:spacing w:line="276" w:lineRule="auto"/>
        <w:jc w:val="center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któ</w:t>
      </w:r>
      <w:r w:rsidR="00F30E36">
        <w:rPr>
          <w:i/>
          <w:color w:val="000000"/>
          <w:sz w:val="16"/>
          <w:szCs w:val="16"/>
        </w:rPr>
        <w:t>r</w:t>
      </w:r>
      <w:r w:rsidR="00DD108A">
        <w:rPr>
          <w:i/>
          <w:color w:val="000000"/>
          <w:sz w:val="16"/>
          <w:szCs w:val="16"/>
        </w:rPr>
        <w:t>ej</w:t>
      </w:r>
      <w:r w:rsidR="00F30E36">
        <w:rPr>
          <w:i/>
          <w:color w:val="000000"/>
          <w:sz w:val="16"/>
          <w:szCs w:val="16"/>
        </w:rPr>
        <w:t xml:space="preserve"> wskazane zdolności dotyczą)</w:t>
      </w:r>
    </w:p>
    <w:p w14:paraId="2C537116" w14:textId="77777777" w:rsidR="00A21005" w:rsidRPr="00F30E36" w:rsidRDefault="00A21005" w:rsidP="008F4A5E">
      <w:pPr>
        <w:spacing w:line="276" w:lineRule="auto"/>
        <w:jc w:val="both"/>
        <w:rPr>
          <w:i/>
          <w:color w:val="000000"/>
          <w:sz w:val="16"/>
          <w:szCs w:val="16"/>
        </w:rPr>
      </w:pPr>
    </w:p>
    <w:p w14:paraId="5E32E58B" w14:textId="77777777" w:rsidR="006642F2" w:rsidRDefault="00C1444B" w:rsidP="008A2169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na potrzeby realizacji </w:t>
      </w:r>
      <w:r w:rsidR="00210C16">
        <w:rPr>
          <w:color w:val="000000"/>
          <w:sz w:val="22"/>
          <w:szCs w:val="22"/>
        </w:rPr>
        <w:t xml:space="preserve">zamówienia </w:t>
      </w:r>
      <w:r w:rsidR="00033D6A" w:rsidRPr="0031182E">
        <w:rPr>
          <w:color w:val="000000"/>
          <w:sz w:val="22"/>
          <w:szCs w:val="22"/>
        </w:rPr>
        <w:t>na</w:t>
      </w:r>
    </w:p>
    <w:p w14:paraId="7B8CDFC6" w14:textId="05DEF5FA" w:rsidR="006642F2" w:rsidRDefault="003C70E9" w:rsidP="006642F2">
      <w:pPr>
        <w:spacing w:line="276" w:lineRule="auto"/>
        <w:jc w:val="center"/>
        <w:rPr>
          <w:b/>
          <w:iCs/>
        </w:rPr>
      </w:pPr>
      <w:bookmarkStart w:id="0" w:name="_Hlk140047190"/>
      <w:r w:rsidRPr="006642F2">
        <w:rPr>
          <w:b/>
          <w:iCs/>
        </w:rPr>
        <w:t>„</w:t>
      </w:r>
      <w:bookmarkStart w:id="1" w:name="_Hlk182304070"/>
      <w:r w:rsidR="00FE08D4" w:rsidRPr="00FE08D4">
        <w:rPr>
          <w:b/>
          <w:bCs/>
          <w:iCs/>
        </w:rPr>
        <w:t>Kompleksowa dostawa energii elektrycznej i świadczenie usług dystrybucji energii elektrycznej dla Szpitala Mazowieckiego w Garwolinie</w:t>
      </w:r>
      <w:bookmarkEnd w:id="1"/>
      <w:r w:rsidR="00985AC5" w:rsidRPr="006642F2">
        <w:rPr>
          <w:b/>
          <w:iCs/>
        </w:rPr>
        <w:t>”</w:t>
      </w:r>
      <w:r w:rsidRPr="006642F2">
        <w:rPr>
          <w:b/>
          <w:iCs/>
        </w:rPr>
        <w:t xml:space="preserve"> </w:t>
      </w:r>
    </w:p>
    <w:p w14:paraId="2F506005" w14:textId="77777777" w:rsidR="006642F2" w:rsidRDefault="006642F2" w:rsidP="006642F2">
      <w:pPr>
        <w:spacing w:line="276" w:lineRule="auto"/>
        <w:jc w:val="center"/>
        <w:rPr>
          <w:b/>
          <w:iCs/>
        </w:rPr>
      </w:pPr>
    </w:p>
    <w:p w14:paraId="1826311C" w14:textId="73C5A130" w:rsidR="00F048A7" w:rsidRPr="006642F2" w:rsidRDefault="006642F2" w:rsidP="006642F2">
      <w:pPr>
        <w:spacing w:line="276" w:lineRule="auto"/>
        <w:rPr>
          <w:bCs/>
          <w:color w:val="000000"/>
          <w:sz w:val="14"/>
          <w:szCs w:val="14"/>
        </w:rPr>
      </w:pPr>
      <w:r w:rsidRPr="006642F2">
        <w:rPr>
          <w:bCs/>
          <w:iCs/>
        </w:rPr>
        <w:t>Z</w:t>
      </w:r>
      <w:r w:rsidR="003C70E9" w:rsidRPr="006642F2">
        <w:rPr>
          <w:bCs/>
          <w:iCs/>
        </w:rPr>
        <w:t>nak:</w:t>
      </w:r>
      <w:bookmarkEnd w:id="0"/>
      <w:r w:rsidR="00FE08D4">
        <w:rPr>
          <w:bCs/>
          <w:iCs/>
        </w:rPr>
        <w:t xml:space="preserve"> MAE/642/2024</w:t>
      </w:r>
    </w:p>
    <w:p w14:paraId="0C36CA07" w14:textId="77777777" w:rsidR="0091275A" w:rsidRPr="0031182E" w:rsidRDefault="0091275A" w:rsidP="00B12686">
      <w:pPr>
        <w:spacing w:line="276" w:lineRule="auto"/>
        <w:jc w:val="both"/>
        <w:rPr>
          <w:i/>
          <w:sz w:val="16"/>
          <w:szCs w:val="16"/>
        </w:rPr>
      </w:pPr>
      <w:r w:rsidRPr="0031182E">
        <w:rPr>
          <w:i/>
          <w:sz w:val="16"/>
          <w:szCs w:val="16"/>
        </w:rPr>
        <w:t xml:space="preserve">                                             </w:t>
      </w:r>
      <w:r w:rsidR="00E26A31" w:rsidRPr="0031182E">
        <w:rPr>
          <w:i/>
          <w:sz w:val="16"/>
          <w:szCs w:val="16"/>
        </w:rPr>
        <w:t xml:space="preserve">          </w:t>
      </w:r>
      <w:r w:rsidRPr="0031182E">
        <w:rPr>
          <w:i/>
          <w:sz w:val="16"/>
          <w:szCs w:val="16"/>
        </w:rPr>
        <w:t xml:space="preserve"> </w:t>
      </w:r>
    </w:p>
    <w:p w14:paraId="2CF133A1" w14:textId="77777777" w:rsidR="00E26A31" w:rsidRPr="0031182E" w:rsidRDefault="00033D6A" w:rsidP="00033D6A">
      <w:pPr>
        <w:ind w:left="2700" w:hanging="540"/>
        <w:jc w:val="both"/>
      </w:pPr>
      <w:r w:rsidRPr="0031182E">
        <w:t xml:space="preserve">                            </w:t>
      </w:r>
    </w:p>
    <w:p w14:paraId="3C566D19" w14:textId="77777777" w:rsidR="00E26A31" w:rsidRPr="007560DD" w:rsidRDefault="00F30E36" w:rsidP="00F30E36">
      <w:pPr>
        <w:jc w:val="both"/>
        <w:rPr>
          <w:sz w:val="22"/>
          <w:szCs w:val="22"/>
        </w:rPr>
      </w:pPr>
      <w:r w:rsidRPr="007560DD">
        <w:rPr>
          <w:sz w:val="22"/>
          <w:szCs w:val="22"/>
        </w:rPr>
        <w:t>Potwierdzamy, że stosunek łączący nas z Wykonawcą gwarantuje rzeczywisty dostęp do tych zasobów.</w:t>
      </w:r>
    </w:p>
    <w:p w14:paraId="5AA4281B" w14:textId="77777777" w:rsidR="00033D6A" w:rsidRPr="00296E2A" w:rsidRDefault="00033D6A" w:rsidP="00033D6A">
      <w:pPr>
        <w:jc w:val="both"/>
        <w:rPr>
          <w:sz w:val="22"/>
          <w:szCs w:val="22"/>
        </w:rPr>
      </w:pPr>
    </w:p>
    <w:p w14:paraId="66A36D59" w14:textId="77777777" w:rsidR="00F048A7" w:rsidRPr="00296E2A" w:rsidRDefault="00F048A7" w:rsidP="00033D6A">
      <w:pPr>
        <w:jc w:val="both"/>
        <w:rPr>
          <w:sz w:val="22"/>
          <w:szCs w:val="22"/>
        </w:rPr>
      </w:pPr>
    </w:p>
    <w:p w14:paraId="26A6CB7F" w14:textId="77777777" w:rsidR="00F048A7" w:rsidRPr="00296E2A" w:rsidRDefault="00F048A7" w:rsidP="00033D6A">
      <w:pPr>
        <w:jc w:val="both"/>
        <w:rPr>
          <w:sz w:val="22"/>
          <w:szCs w:val="22"/>
        </w:rPr>
      </w:pPr>
    </w:p>
    <w:p w14:paraId="67D98AA5" w14:textId="77777777" w:rsidR="00033D6A" w:rsidRPr="00296E2A" w:rsidRDefault="00033D6A" w:rsidP="00033D6A">
      <w:pPr>
        <w:jc w:val="both"/>
        <w:rPr>
          <w:sz w:val="22"/>
          <w:szCs w:val="22"/>
        </w:rPr>
      </w:pPr>
    </w:p>
    <w:p w14:paraId="1FA8CF09" w14:textId="77777777" w:rsidR="00033D6A" w:rsidRPr="00296E2A" w:rsidRDefault="00033D6A" w:rsidP="00033D6A">
      <w:pPr>
        <w:jc w:val="both"/>
        <w:rPr>
          <w:sz w:val="22"/>
          <w:szCs w:val="22"/>
        </w:rPr>
      </w:pPr>
      <w:r w:rsidRPr="00296E2A">
        <w:rPr>
          <w:sz w:val="22"/>
          <w:szCs w:val="22"/>
        </w:rPr>
        <w:t>………………………………………</w:t>
      </w:r>
    </w:p>
    <w:p w14:paraId="2A1B3FBF" w14:textId="77777777" w:rsidR="00033D6A" w:rsidRPr="0031182E" w:rsidRDefault="00033D6A" w:rsidP="00033D6A">
      <w:pPr>
        <w:ind w:firstLine="708"/>
        <w:jc w:val="both"/>
        <w:rPr>
          <w:i/>
          <w:sz w:val="22"/>
          <w:szCs w:val="22"/>
        </w:rPr>
      </w:pPr>
      <w:r w:rsidRPr="0031182E">
        <w:rPr>
          <w:i/>
          <w:sz w:val="22"/>
          <w:szCs w:val="22"/>
        </w:rPr>
        <w:t xml:space="preserve">  </w:t>
      </w:r>
      <w:r w:rsidR="00E319D8" w:rsidRPr="0031182E">
        <w:rPr>
          <w:i/>
          <w:sz w:val="16"/>
          <w:szCs w:val="16"/>
        </w:rPr>
        <w:t>(</w:t>
      </w:r>
      <w:r w:rsidRPr="0031182E">
        <w:rPr>
          <w:i/>
          <w:sz w:val="16"/>
          <w:szCs w:val="16"/>
        </w:rPr>
        <w:t>miejscowość</w:t>
      </w:r>
      <w:r w:rsidR="00DD2D3E" w:rsidRPr="0031182E">
        <w:rPr>
          <w:i/>
          <w:sz w:val="16"/>
          <w:szCs w:val="16"/>
        </w:rPr>
        <w:t>,</w:t>
      </w:r>
      <w:r w:rsidRPr="0031182E">
        <w:rPr>
          <w:i/>
          <w:sz w:val="16"/>
          <w:szCs w:val="16"/>
        </w:rPr>
        <w:t xml:space="preserve"> dat</w:t>
      </w:r>
      <w:r w:rsidR="00E319D8" w:rsidRPr="0031182E">
        <w:rPr>
          <w:i/>
          <w:sz w:val="16"/>
          <w:szCs w:val="16"/>
        </w:rPr>
        <w:t>a)</w:t>
      </w:r>
    </w:p>
    <w:p w14:paraId="7269540E" w14:textId="77777777" w:rsidR="00033D6A" w:rsidRPr="0031182E" w:rsidRDefault="00033D6A" w:rsidP="00033D6A">
      <w:pPr>
        <w:ind w:firstLine="708"/>
        <w:jc w:val="both"/>
        <w:rPr>
          <w:sz w:val="22"/>
          <w:szCs w:val="22"/>
        </w:rPr>
      </w:pPr>
    </w:p>
    <w:p w14:paraId="5C2F6ACC" w14:textId="65D6BE91" w:rsidR="00296E2A" w:rsidRDefault="00296E2A" w:rsidP="00296E2A">
      <w:pPr>
        <w:pStyle w:val="Standard"/>
        <w:ind w:left="4956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</w:t>
      </w:r>
    </w:p>
    <w:p w14:paraId="222100E8" w14:textId="77777777" w:rsidR="00296E2A" w:rsidRDefault="00296E2A" w:rsidP="00296E2A">
      <w:pPr>
        <w:ind w:left="4956"/>
        <w:jc w:val="center"/>
      </w:pPr>
      <w:r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79C44673" w14:textId="77777777" w:rsidR="00AD5139" w:rsidRPr="0031182E" w:rsidRDefault="00AD5139" w:rsidP="00AD5139">
      <w:pPr>
        <w:spacing w:line="360" w:lineRule="auto"/>
        <w:jc w:val="both"/>
      </w:pPr>
    </w:p>
    <w:p w14:paraId="79CF9D17" w14:textId="77777777" w:rsidR="009E3618" w:rsidRDefault="009E3618" w:rsidP="00E26A31">
      <w:pPr>
        <w:jc w:val="both"/>
        <w:rPr>
          <w:sz w:val="16"/>
          <w:szCs w:val="16"/>
        </w:rPr>
      </w:pPr>
    </w:p>
    <w:p w14:paraId="2CCA6A2D" w14:textId="77777777" w:rsidR="009E3618" w:rsidRDefault="009E3618" w:rsidP="00E26A31">
      <w:pPr>
        <w:jc w:val="both"/>
        <w:rPr>
          <w:sz w:val="16"/>
          <w:szCs w:val="16"/>
        </w:rPr>
      </w:pPr>
    </w:p>
    <w:p w14:paraId="6C580CB2" w14:textId="77777777" w:rsidR="009E3618" w:rsidRDefault="009E3618" w:rsidP="00E26A31">
      <w:pPr>
        <w:jc w:val="both"/>
        <w:rPr>
          <w:sz w:val="16"/>
          <w:szCs w:val="16"/>
        </w:rPr>
      </w:pPr>
    </w:p>
    <w:p w14:paraId="08EC0C64" w14:textId="77777777" w:rsidR="009E3618" w:rsidRPr="00A455D9" w:rsidRDefault="00A455D9" w:rsidP="00E26A31">
      <w:pPr>
        <w:jc w:val="both"/>
        <w:rPr>
          <w:i/>
          <w:sz w:val="18"/>
          <w:szCs w:val="18"/>
        </w:rPr>
      </w:pPr>
      <w:r w:rsidRPr="00A455D9">
        <w:rPr>
          <w:i/>
          <w:sz w:val="18"/>
          <w:szCs w:val="18"/>
        </w:rPr>
        <w:t>*) Niepotrzebne skreślić</w:t>
      </w:r>
    </w:p>
    <w:sectPr w:rsidR="009E3618" w:rsidRPr="00A455D9" w:rsidSect="00F51A6F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247" w:right="1219" w:bottom="1247" w:left="121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093AA" w14:textId="77777777" w:rsidR="00280F38" w:rsidRDefault="00280F38">
      <w:r>
        <w:separator/>
      </w:r>
    </w:p>
  </w:endnote>
  <w:endnote w:type="continuationSeparator" w:id="0">
    <w:p w14:paraId="3F4C40B3" w14:textId="77777777" w:rsidR="00280F38" w:rsidRDefault="00280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129C7" w14:textId="77777777" w:rsidR="00EC60B3" w:rsidRDefault="00EC60B3" w:rsidP="007117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12</w:t>
    </w:r>
    <w:r>
      <w:rPr>
        <w:rStyle w:val="Numerstrony"/>
      </w:rPr>
      <w:fldChar w:fldCharType="end"/>
    </w:r>
  </w:p>
  <w:p w14:paraId="626C9DB8" w14:textId="77777777" w:rsidR="00EC60B3" w:rsidRDefault="00EC60B3" w:rsidP="00F469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C1834" w14:textId="77777777" w:rsidR="00EC60B3" w:rsidRPr="007E2683" w:rsidRDefault="00EC60B3" w:rsidP="007117CB">
    <w:pPr>
      <w:pStyle w:val="Stopka"/>
      <w:framePr w:wrap="around" w:vAnchor="text" w:hAnchor="margin" w:xAlign="right" w:y="1"/>
      <w:rPr>
        <w:rStyle w:val="Numerstrony"/>
        <w:rFonts w:ascii="Times New Roman" w:hAnsi="Times New Roman" w:cs="Times New Roman"/>
        <w:sz w:val="22"/>
        <w:szCs w:val="22"/>
      </w:rPr>
    </w:pPr>
    <w:r w:rsidRPr="007E2683">
      <w:rPr>
        <w:rStyle w:val="Numerstrony"/>
        <w:rFonts w:ascii="Times New Roman" w:hAnsi="Times New Roman" w:cs="Times New Roman"/>
        <w:sz w:val="22"/>
        <w:szCs w:val="22"/>
      </w:rPr>
      <w:fldChar w:fldCharType="begin"/>
    </w:r>
    <w:r w:rsidRPr="007E2683">
      <w:rPr>
        <w:rStyle w:val="Numerstrony"/>
        <w:rFonts w:ascii="Times New Roman" w:hAnsi="Times New Roman" w:cs="Times New Roman"/>
        <w:sz w:val="22"/>
        <w:szCs w:val="22"/>
      </w:rPr>
      <w:instrText xml:space="preserve">PAGE  </w:instrText>
    </w:r>
    <w:r w:rsidRPr="007E2683">
      <w:rPr>
        <w:rStyle w:val="Numerstrony"/>
        <w:rFonts w:ascii="Times New Roman" w:hAnsi="Times New Roman" w:cs="Times New Roman"/>
        <w:sz w:val="22"/>
        <w:szCs w:val="22"/>
      </w:rPr>
      <w:fldChar w:fldCharType="separate"/>
    </w:r>
    <w:r w:rsidR="00575D42">
      <w:rPr>
        <w:rStyle w:val="Numerstrony"/>
        <w:rFonts w:ascii="Times New Roman" w:hAnsi="Times New Roman" w:cs="Times New Roman"/>
        <w:noProof/>
        <w:sz w:val="22"/>
        <w:szCs w:val="22"/>
      </w:rPr>
      <w:t>2</w:t>
    </w:r>
    <w:r w:rsidRPr="007E2683">
      <w:rPr>
        <w:rStyle w:val="Numerstrony"/>
        <w:rFonts w:ascii="Times New Roman" w:hAnsi="Times New Roman" w:cs="Times New Roman"/>
        <w:sz w:val="22"/>
        <w:szCs w:val="22"/>
      </w:rPr>
      <w:fldChar w:fldCharType="end"/>
    </w:r>
  </w:p>
  <w:p w14:paraId="74C94367" w14:textId="77777777" w:rsidR="00EC60B3" w:rsidRDefault="00EC60B3" w:rsidP="00F469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EE16A" w14:textId="77777777" w:rsidR="00280F38" w:rsidRDefault="00280F38">
      <w:r>
        <w:separator/>
      </w:r>
    </w:p>
  </w:footnote>
  <w:footnote w:type="continuationSeparator" w:id="0">
    <w:p w14:paraId="5522CF2E" w14:textId="77777777" w:rsidR="00280F38" w:rsidRDefault="00280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788" w:type="dxa"/>
      <w:jc w:val="center"/>
      <w:tblLayout w:type="fixed"/>
      <w:tblLook w:val="04A0" w:firstRow="1" w:lastRow="0" w:firstColumn="1" w:lastColumn="0" w:noHBand="0" w:noVBand="1"/>
    </w:tblPr>
    <w:tblGrid>
      <w:gridCol w:w="3596"/>
      <w:gridCol w:w="3596"/>
      <w:gridCol w:w="3596"/>
    </w:tblGrid>
    <w:tr w:rsidR="00B65468" w14:paraId="5FD1795E" w14:textId="77777777" w:rsidTr="00765501">
      <w:trPr>
        <w:cantSplit/>
        <w:trHeight w:hRule="exact" w:val="1300"/>
        <w:jc w:val="center"/>
      </w:trPr>
      <w:tc>
        <w:tcPr>
          <w:tcW w:w="3596" w:type="dxa"/>
        </w:tcPr>
        <w:p w14:paraId="65004347" w14:textId="77777777" w:rsidR="00B65468" w:rsidRDefault="00B65468" w:rsidP="00765501">
          <w:pPr>
            <w:pStyle w:val="Nagwek"/>
            <w:ind w:left="-100"/>
            <w:jc w:val="center"/>
          </w:pPr>
        </w:p>
      </w:tc>
      <w:tc>
        <w:tcPr>
          <w:tcW w:w="3596" w:type="dxa"/>
        </w:tcPr>
        <w:p w14:paraId="5621F8BF" w14:textId="77777777" w:rsidR="00B65468" w:rsidRDefault="00B65468" w:rsidP="00765501">
          <w:pPr>
            <w:pStyle w:val="Nagwek"/>
            <w:ind w:left="-10"/>
            <w:jc w:val="center"/>
          </w:pPr>
        </w:p>
      </w:tc>
      <w:tc>
        <w:tcPr>
          <w:tcW w:w="3596" w:type="dxa"/>
        </w:tcPr>
        <w:p w14:paraId="70509E30" w14:textId="77777777" w:rsidR="00B65468" w:rsidRDefault="00B65468" w:rsidP="00765501">
          <w:pPr>
            <w:pStyle w:val="Nagwek"/>
          </w:pPr>
        </w:p>
      </w:tc>
    </w:tr>
  </w:tbl>
  <w:p w14:paraId="0229F494" w14:textId="77777777" w:rsidR="00B65468" w:rsidRDefault="00B654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19BA7" w14:textId="77777777" w:rsidR="003F58D4" w:rsidRPr="003F58D4" w:rsidRDefault="003F58D4" w:rsidP="003F58D4">
    <w:pPr>
      <w:pStyle w:val="Nagwek"/>
      <w:jc w:val="right"/>
      <w:rPr>
        <w:sz w:val="20"/>
      </w:rPr>
    </w:pPr>
    <w:r>
      <w:rPr>
        <w:sz w:val="20"/>
      </w:rPr>
      <w:t>Załącznik</w:t>
    </w:r>
    <w:r w:rsidR="00C24672">
      <w:rPr>
        <w:sz w:val="20"/>
      </w:rPr>
      <w:t xml:space="preserve"> nr </w:t>
    </w:r>
    <w:r w:rsidR="00E41EF0">
      <w:rPr>
        <w:sz w:val="20"/>
      </w:rPr>
      <w:t>7</w:t>
    </w:r>
    <w:r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 w:val="0"/>
      </w:rPr>
    </w:lvl>
  </w:abstractNum>
  <w:abstractNum w:abstractNumId="3" w15:restartNumberingAfterBreak="0">
    <w:nsid w:val="0000000D"/>
    <w:multiLevelType w:val="multilevel"/>
    <w:tmpl w:val="8C66A1CE"/>
    <w:name w:val="WW8Num1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  <w:strike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F"/>
    <w:multiLevelType w:val="singleLevel"/>
    <w:tmpl w:val="0000000F"/>
    <w:name w:val="WW8Num21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700"/>
        </w:tabs>
        <w:ind w:left="700" w:hanging="340"/>
      </w:pPr>
      <w:rPr>
        <w:rFonts w:ascii="Symbol" w:hAnsi="Symbol"/>
        <w:b w:val="0"/>
      </w:rPr>
    </w:lvl>
  </w:abstractNum>
  <w:abstractNum w:abstractNumId="6" w15:restartNumberingAfterBreak="0">
    <w:nsid w:val="157D2333"/>
    <w:multiLevelType w:val="hybridMultilevel"/>
    <w:tmpl w:val="1F82264A"/>
    <w:lvl w:ilvl="0" w:tplc="4E6AAF1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B6726"/>
    <w:multiLevelType w:val="hybridMultilevel"/>
    <w:tmpl w:val="33884D3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CAA3929"/>
    <w:multiLevelType w:val="hybridMultilevel"/>
    <w:tmpl w:val="AD7AB90C"/>
    <w:lvl w:ilvl="0" w:tplc="70DE8D3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083EBD"/>
    <w:multiLevelType w:val="hybridMultilevel"/>
    <w:tmpl w:val="58481B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F27F0"/>
    <w:multiLevelType w:val="hybridMultilevel"/>
    <w:tmpl w:val="943E8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B704F2"/>
    <w:multiLevelType w:val="hybridMultilevel"/>
    <w:tmpl w:val="FD9ABE2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0F02691"/>
    <w:multiLevelType w:val="hybridMultilevel"/>
    <w:tmpl w:val="B56CA6D0"/>
    <w:lvl w:ilvl="0" w:tplc="F048B014">
      <w:start w:val="1"/>
      <w:numFmt w:val="decimal"/>
      <w:lvlText w:val="%1)"/>
      <w:lvlJc w:val="left"/>
      <w:pPr>
        <w:ind w:left="60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3" w15:restartNumberingAfterBreak="0">
    <w:nsid w:val="6BF90DA1"/>
    <w:multiLevelType w:val="multilevel"/>
    <w:tmpl w:val="F5347C60"/>
    <w:lvl w:ilvl="0">
      <w:start w:val="1"/>
      <w:numFmt w:val="upperRoman"/>
      <w:pStyle w:val="SIWZ"/>
      <w:lvlText w:val="%1."/>
      <w:lvlJc w:val="left"/>
      <w:pPr>
        <w:tabs>
          <w:tab w:val="num" w:pos="681"/>
        </w:tabs>
        <w:ind w:left="681" w:hanging="681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istasiwz"/>
      <w:lvlText w:val="%2."/>
      <w:lvlJc w:val="left"/>
      <w:pPr>
        <w:tabs>
          <w:tab w:val="num" w:pos="681"/>
        </w:tabs>
        <w:ind w:left="681" w:hanging="681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pStyle w:val="Lista-kontynuacja2"/>
      <w:lvlText w:val="%3."/>
      <w:lvlJc w:val="left"/>
      <w:pPr>
        <w:tabs>
          <w:tab w:val="num" w:pos="547"/>
        </w:tabs>
        <w:ind w:left="18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547"/>
        </w:tabs>
        <w:ind w:left="18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0"/>
        </w:tabs>
        <w:ind w:left="25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0"/>
        </w:tabs>
        <w:ind w:left="30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0"/>
        </w:tabs>
        <w:ind w:left="35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10"/>
        </w:tabs>
        <w:ind w:left="4150" w:hanging="1440"/>
      </w:pPr>
      <w:rPr>
        <w:rFonts w:hint="default"/>
      </w:rPr>
    </w:lvl>
  </w:abstractNum>
  <w:abstractNum w:abstractNumId="14" w15:restartNumberingAfterBreak="0">
    <w:nsid w:val="6C665ECC"/>
    <w:multiLevelType w:val="multilevel"/>
    <w:tmpl w:val="1570C188"/>
    <w:lvl w:ilvl="0">
      <w:start w:val="1"/>
      <w:numFmt w:val="decimal"/>
      <w:pStyle w:val="Nagwek1siwz"/>
      <w:lvlText w:val="%1."/>
      <w:lvlJc w:val="left"/>
      <w:pPr>
        <w:tabs>
          <w:tab w:val="num" w:pos="851"/>
        </w:tabs>
        <w:ind w:left="851" w:hanging="681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Nagwek2siwz"/>
      <w:lvlText w:val="%1.%2."/>
      <w:lvlJc w:val="left"/>
      <w:pPr>
        <w:tabs>
          <w:tab w:val="num" w:pos="1135"/>
        </w:tabs>
        <w:ind w:left="1135" w:hanging="737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96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77"/>
        </w:tabs>
        <w:ind w:left="357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37"/>
        </w:tabs>
        <w:ind w:left="357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6F0A1D99"/>
    <w:multiLevelType w:val="hybridMultilevel"/>
    <w:tmpl w:val="B798E08C"/>
    <w:lvl w:ilvl="0" w:tplc="BA64352E">
      <w:start w:val="2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7EDA3D61"/>
    <w:multiLevelType w:val="hybridMultilevel"/>
    <w:tmpl w:val="6CF6ACF6"/>
    <w:lvl w:ilvl="0" w:tplc="0232802C">
      <w:start w:val="1"/>
      <w:numFmt w:val="decimal"/>
      <w:lvlText w:val="%1)"/>
      <w:lvlJc w:val="left"/>
      <w:pPr>
        <w:ind w:left="71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796222107">
    <w:abstractNumId w:val="8"/>
  </w:num>
  <w:num w:numId="2" w16cid:durableId="831600937">
    <w:abstractNumId w:val="9"/>
  </w:num>
  <w:num w:numId="3" w16cid:durableId="672952041">
    <w:abstractNumId w:val="15"/>
  </w:num>
  <w:num w:numId="4" w16cid:durableId="1051033508">
    <w:abstractNumId w:val="14"/>
  </w:num>
  <w:num w:numId="5" w16cid:durableId="30226064">
    <w:abstractNumId w:val="13"/>
  </w:num>
  <w:num w:numId="6" w16cid:durableId="1936590031">
    <w:abstractNumId w:val="10"/>
  </w:num>
  <w:num w:numId="7" w16cid:durableId="505706411">
    <w:abstractNumId w:val="16"/>
  </w:num>
  <w:num w:numId="8" w16cid:durableId="867062294">
    <w:abstractNumId w:val="11"/>
  </w:num>
  <w:num w:numId="9" w16cid:durableId="1816408355">
    <w:abstractNumId w:val="12"/>
  </w:num>
  <w:num w:numId="10" w16cid:durableId="1172258344">
    <w:abstractNumId w:val="7"/>
  </w:num>
  <w:num w:numId="11" w16cid:durableId="1336374256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28B"/>
    <w:rsid w:val="000003A7"/>
    <w:rsid w:val="00000A46"/>
    <w:rsid w:val="00001E27"/>
    <w:rsid w:val="000027F6"/>
    <w:rsid w:val="00002D8E"/>
    <w:rsid w:val="00002F5B"/>
    <w:rsid w:val="00003D56"/>
    <w:rsid w:val="000042F3"/>
    <w:rsid w:val="00004672"/>
    <w:rsid w:val="000047E0"/>
    <w:rsid w:val="000063B9"/>
    <w:rsid w:val="000065A8"/>
    <w:rsid w:val="00006C8F"/>
    <w:rsid w:val="000070DA"/>
    <w:rsid w:val="00007142"/>
    <w:rsid w:val="00007237"/>
    <w:rsid w:val="0000736B"/>
    <w:rsid w:val="000075C2"/>
    <w:rsid w:val="00007954"/>
    <w:rsid w:val="00010F75"/>
    <w:rsid w:val="000128E7"/>
    <w:rsid w:val="00014C17"/>
    <w:rsid w:val="000158A6"/>
    <w:rsid w:val="00016FA8"/>
    <w:rsid w:val="00017332"/>
    <w:rsid w:val="00017539"/>
    <w:rsid w:val="00017B91"/>
    <w:rsid w:val="000207D4"/>
    <w:rsid w:val="00020893"/>
    <w:rsid w:val="00020DC2"/>
    <w:rsid w:val="000215BF"/>
    <w:rsid w:val="000222D5"/>
    <w:rsid w:val="0002293A"/>
    <w:rsid w:val="00022A21"/>
    <w:rsid w:val="00022F1D"/>
    <w:rsid w:val="000234BD"/>
    <w:rsid w:val="00023A72"/>
    <w:rsid w:val="000249E9"/>
    <w:rsid w:val="00024B76"/>
    <w:rsid w:val="00033093"/>
    <w:rsid w:val="00033D6A"/>
    <w:rsid w:val="00033F73"/>
    <w:rsid w:val="0003426E"/>
    <w:rsid w:val="000346A4"/>
    <w:rsid w:val="00035ACD"/>
    <w:rsid w:val="000373B5"/>
    <w:rsid w:val="00037B7D"/>
    <w:rsid w:val="00041BAC"/>
    <w:rsid w:val="00042577"/>
    <w:rsid w:val="0004294F"/>
    <w:rsid w:val="00042EB0"/>
    <w:rsid w:val="00043E2B"/>
    <w:rsid w:val="00044D22"/>
    <w:rsid w:val="00044F18"/>
    <w:rsid w:val="00045411"/>
    <w:rsid w:val="00045836"/>
    <w:rsid w:val="00046231"/>
    <w:rsid w:val="00046D43"/>
    <w:rsid w:val="00047C66"/>
    <w:rsid w:val="000506C6"/>
    <w:rsid w:val="00051AD6"/>
    <w:rsid w:val="000524C5"/>
    <w:rsid w:val="00053804"/>
    <w:rsid w:val="0005413F"/>
    <w:rsid w:val="00055040"/>
    <w:rsid w:val="00055631"/>
    <w:rsid w:val="000561A4"/>
    <w:rsid w:val="0005653A"/>
    <w:rsid w:val="000566E4"/>
    <w:rsid w:val="000569FF"/>
    <w:rsid w:val="0005791A"/>
    <w:rsid w:val="000604F0"/>
    <w:rsid w:val="000610DF"/>
    <w:rsid w:val="0006132E"/>
    <w:rsid w:val="00061D45"/>
    <w:rsid w:val="00061E12"/>
    <w:rsid w:val="00062273"/>
    <w:rsid w:val="00062DAB"/>
    <w:rsid w:val="00063A44"/>
    <w:rsid w:val="00063BA9"/>
    <w:rsid w:val="00064F7F"/>
    <w:rsid w:val="000650E7"/>
    <w:rsid w:val="00066D69"/>
    <w:rsid w:val="000674F1"/>
    <w:rsid w:val="00070E1F"/>
    <w:rsid w:val="0007133D"/>
    <w:rsid w:val="00071DEA"/>
    <w:rsid w:val="0007406F"/>
    <w:rsid w:val="00074477"/>
    <w:rsid w:val="00074751"/>
    <w:rsid w:val="00074B4F"/>
    <w:rsid w:val="00074EFC"/>
    <w:rsid w:val="000772E9"/>
    <w:rsid w:val="00077B6E"/>
    <w:rsid w:val="00077F18"/>
    <w:rsid w:val="00080DFD"/>
    <w:rsid w:val="00081C93"/>
    <w:rsid w:val="00081D6B"/>
    <w:rsid w:val="000838B0"/>
    <w:rsid w:val="000850DC"/>
    <w:rsid w:val="000863BA"/>
    <w:rsid w:val="000903B5"/>
    <w:rsid w:val="0009073B"/>
    <w:rsid w:val="00091141"/>
    <w:rsid w:val="0009156D"/>
    <w:rsid w:val="00091A0E"/>
    <w:rsid w:val="00091A97"/>
    <w:rsid w:val="000936C8"/>
    <w:rsid w:val="00093729"/>
    <w:rsid w:val="000940EE"/>
    <w:rsid w:val="00094819"/>
    <w:rsid w:val="000961B3"/>
    <w:rsid w:val="00096BF1"/>
    <w:rsid w:val="00097024"/>
    <w:rsid w:val="000A0941"/>
    <w:rsid w:val="000A0BBD"/>
    <w:rsid w:val="000A1A61"/>
    <w:rsid w:val="000A1F94"/>
    <w:rsid w:val="000A4484"/>
    <w:rsid w:val="000A5D9C"/>
    <w:rsid w:val="000B0E2B"/>
    <w:rsid w:val="000B2365"/>
    <w:rsid w:val="000B278E"/>
    <w:rsid w:val="000B3248"/>
    <w:rsid w:val="000B3611"/>
    <w:rsid w:val="000B45D9"/>
    <w:rsid w:val="000B4C90"/>
    <w:rsid w:val="000B53FC"/>
    <w:rsid w:val="000B613F"/>
    <w:rsid w:val="000B79E7"/>
    <w:rsid w:val="000B7B1A"/>
    <w:rsid w:val="000C057B"/>
    <w:rsid w:val="000C0A03"/>
    <w:rsid w:val="000C2B39"/>
    <w:rsid w:val="000C35A9"/>
    <w:rsid w:val="000C39A0"/>
    <w:rsid w:val="000C3ED8"/>
    <w:rsid w:val="000C4122"/>
    <w:rsid w:val="000C4775"/>
    <w:rsid w:val="000C5C4F"/>
    <w:rsid w:val="000C6D09"/>
    <w:rsid w:val="000C756C"/>
    <w:rsid w:val="000C7D8D"/>
    <w:rsid w:val="000D0A2D"/>
    <w:rsid w:val="000D11E3"/>
    <w:rsid w:val="000D1291"/>
    <w:rsid w:val="000D2995"/>
    <w:rsid w:val="000D2D43"/>
    <w:rsid w:val="000D3DCE"/>
    <w:rsid w:val="000D3F56"/>
    <w:rsid w:val="000D4666"/>
    <w:rsid w:val="000D4F49"/>
    <w:rsid w:val="000D5ED2"/>
    <w:rsid w:val="000D62E9"/>
    <w:rsid w:val="000D65E2"/>
    <w:rsid w:val="000E01D7"/>
    <w:rsid w:val="000E0470"/>
    <w:rsid w:val="000E2672"/>
    <w:rsid w:val="000E26CC"/>
    <w:rsid w:val="000E3DB2"/>
    <w:rsid w:val="000E4D6C"/>
    <w:rsid w:val="000E5F78"/>
    <w:rsid w:val="000E6700"/>
    <w:rsid w:val="000E7712"/>
    <w:rsid w:val="000E7F29"/>
    <w:rsid w:val="000F188A"/>
    <w:rsid w:val="000F2050"/>
    <w:rsid w:val="000F2CF7"/>
    <w:rsid w:val="000F2F40"/>
    <w:rsid w:val="000F3826"/>
    <w:rsid w:val="000F4FB6"/>
    <w:rsid w:val="000F65A5"/>
    <w:rsid w:val="000F6A33"/>
    <w:rsid w:val="000F73CF"/>
    <w:rsid w:val="000F7483"/>
    <w:rsid w:val="0010152F"/>
    <w:rsid w:val="00102492"/>
    <w:rsid w:val="001024ED"/>
    <w:rsid w:val="00103F0C"/>
    <w:rsid w:val="001049E6"/>
    <w:rsid w:val="00105CC7"/>
    <w:rsid w:val="00106B25"/>
    <w:rsid w:val="001072A4"/>
    <w:rsid w:val="001078E1"/>
    <w:rsid w:val="001100E1"/>
    <w:rsid w:val="001104E9"/>
    <w:rsid w:val="001108EB"/>
    <w:rsid w:val="00110ECB"/>
    <w:rsid w:val="00112118"/>
    <w:rsid w:val="001125C1"/>
    <w:rsid w:val="00114A02"/>
    <w:rsid w:val="00114B66"/>
    <w:rsid w:val="00115C97"/>
    <w:rsid w:val="0011669E"/>
    <w:rsid w:val="00120CC3"/>
    <w:rsid w:val="00120DDD"/>
    <w:rsid w:val="00121089"/>
    <w:rsid w:val="0012357B"/>
    <w:rsid w:val="00124736"/>
    <w:rsid w:val="00124E50"/>
    <w:rsid w:val="00125868"/>
    <w:rsid w:val="00130318"/>
    <w:rsid w:val="00130563"/>
    <w:rsid w:val="001318AA"/>
    <w:rsid w:val="00134C07"/>
    <w:rsid w:val="00135E41"/>
    <w:rsid w:val="001369AC"/>
    <w:rsid w:val="00137F48"/>
    <w:rsid w:val="001401E3"/>
    <w:rsid w:val="00142386"/>
    <w:rsid w:val="00143D5A"/>
    <w:rsid w:val="00144493"/>
    <w:rsid w:val="00144CE3"/>
    <w:rsid w:val="00144E81"/>
    <w:rsid w:val="001455B5"/>
    <w:rsid w:val="00146619"/>
    <w:rsid w:val="0015121D"/>
    <w:rsid w:val="00151E9B"/>
    <w:rsid w:val="0015391C"/>
    <w:rsid w:val="001553A0"/>
    <w:rsid w:val="001554B8"/>
    <w:rsid w:val="00155A32"/>
    <w:rsid w:val="00155CA3"/>
    <w:rsid w:val="00162933"/>
    <w:rsid w:val="0016444D"/>
    <w:rsid w:val="00165031"/>
    <w:rsid w:val="0016523E"/>
    <w:rsid w:val="00166914"/>
    <w:rsid w:val="00166D5E"/>
    <w:rsid w:val="00167A0A"/>
    <w:rsid w:val="00171704"/>
    <w:rsid w:val="001726C4"/>
    <w:rsid w:val="00172FF8"/>
    <w:rsid w:val="0017355B"/>
    <w:rsid w:val="00175998"/>
    <w:rsid w:val="00175BCC"/>
    <w:rsid w:val="0018073D"/>
    <w:rsid w:val="001807F1"/>
    <w:rsid w:val="00180DDF"/>
    <w:rsid w:val="00181944"/>
    <w:rsid w:val="00181A69"/>
    <w:rsid w:val="00182353"/>
    <w:rsid w:val="00182743"/>
    <w:rsid w:val="00182C94"/>
    <w:rsid w:val="00183744"/>
    <w:rsid w:val="00183D7A"/>
    <w:rsid w:val="00185D60"/>
    <w:rsid w:val="00187AD7"/>
    <w:rsid w:val="00187C6C"/>
    <w:rsid w:val="001900E6"/>
    <w:rsid w:val="001912CC"/>
    <w:rsid w:val="00191738"/>
    <w:rsid w:val="001937F0"/>
    <w:rsid w:val="00195F8A"/>
    <w:rsid w:val="0019618D"/>
    <w:rsid w:val="0019673A"/>
    <w:rsid w:val="00196E41"/>
    <w:rsid w:val="001A06CC"/>
    <w:rsid w:val="001A40D2"/>
    <w:rsid w:val="001A4395"/>
    <w:rsid w:val="001A7460"/>
    <w:rsid w:val="001A7469"/>
    <w:rsid w:val="001B0B44"/>
    <w:rsid w:val="001B2834"/>
    <w:rsid w:val="001B31E8"/>
    <w:rsid w:val="001B333E"/>
    <w:rsid w:val="001B3FB1"/>
    <w:rsid w:val="001B420C"/>
    <w:rsid w:val="001B42FB"/>
    <w:rsid w:val="001B56E0"/>
    <w:rsid w:val="001C0945"/>
    <w:rsid w:val="001C25ED"/>
    <w:rsid w:val="001C2E95"/>
    <w:rsid w:val="001C3123"/>
    <w:rsid w:val="001C4A83"/>
    <w:rsid w:val="001C5A67"/>
    <w:rsid w:val="001C6DFF"/>
    <w:rsid w:val="001C71C8"/>
    <w:rsid w:val="001D28BF"/>
    <w:rsid w:val="001D2CAD"/>
    <w:rsid w:val="001D2FE4"/>
    <w:rsid w:val="001D30A5"/>
    <w:rsid w:val="001D37A9"/>
    <w:rsid w:val="001D3A65"/>
    <w:rsid w:val="001D48D1"/>
    <w:rsid w:val="001D51D8"/>
    <w:rsid w:val="001D5B5A"/>
    <w:rsid w:val="001D5CDE"/>
    <w:rsid w:val="001D6E75"/>
    <w:rsid w:val="001D790F"/>
    <w:rsid w:val="001D7F0C"/>
    <w:rsid w:val="001E076E"/>
    <w:rsid w:val="001E2A4D"/>
    <w:rsid w:val="001E2A60"/>
    <w:rsid w:val="001E2C76"/>
    <w:rsid w:val="001E3D11"/>
    <w:rsid w:val="001E4624"/>
    <w:rsid w:val="001E469B"/>
    <w:rsid w:val="001E497B"/>
    <w:rsid w:val="001E586D"/>
    <w:rsid w:val="001E5EF7"/>
    <w:rsid w:val="001E6267"/>
    <w:rsid w:val="001E6A07"/>
    <w:rsid w:val="001E73ED"/>
    <w:rsid w:val="001E770C"/>
    <w:rsid w:val="001E7FBA"/>
    <w:rsid w:val="001F01AB"/>
    <w:rsid w:val="001F085A"/>
    <w:rsid w:val="001F096F"/>
    <w:rsid w:val="001F22B0"/>
    <w:rsid w:val="001F290B"/>
    <w:rsid w:val="001F3CA0"/>
    <w:rsid w:val="001F41DD"/>
    <w:rsid w:val="001F4E39"/>
    <w:rsid w:val="001F7A28"/>
    <w:rsid w:val="001F7E71"/>
    <w:rsid w:val="00200B5A"/>
    <w:rsid w:val="002028DD"/>
    <w:rsid w:val="00202B35"/>
    <w:rsid w:val="00204D4B"/>
    <w:rsid w:val="00204D62"/>
    <w:rsid w:val="002065D0"/>
    <w:rsid w:val="00206E7D"/>
    <w:rsid w:val="0020719F"/>
    <w:rsid w:val="00210028"/>
    <w:rsid w:val="00210A41"/>
    <w:rsid w:val="00210C16"/>
    <w:rsid w:val="00212A9A"/>
    <w:rsid w:val="00212BCB"/>
    <w:rsid w:val="00214EEF"/>
    <w:rsid w:val="00214F9A"/>
    <w:rsid w:val="00215924"/>
    <w:rsid w:val="00216AB3"/>
    <w:rsid w:val="00220205"/>
    <w:rsid w:val="00220D5D"/>
    <w:rsid w:val="002223C3"/>
    <w:rsid w:val="00222AB2"/>
    <w:rsid w:val="002238E3"/>
    <w:rsid w:val="00224BE2"/>
    <w:rsid w:val="002272C2"/>
    <w:rsid w:val="002273D3"/>
    <w:rsid w:val="00231A50"/>
    <w:rsid w:val="00233068"/>
    <w:rsid w:val="00233C11"/>
    <w:rsid w:val="00237FFC"/>
    <w:rsid w:val="00240316"/>
    <w:rsid w:val="00240646"/>
    <w:rsid w:val="00242C15"/>
    <w:rsid w:val="00242FF8"/>
    <w:rsid w:val="0024322B"/>
    <w:rsid w:val="0024582F"/>
    <w:rsid w:val="00245D8D"/>
    <w:rsid w:val="00246265"/>
    <w:rsid w:val="00246B7E"/>
    <w:rsid w:val="00247DD3"/>
    <w:rsid w:val="002504A2"/>
    <w:rsid w:val="002510EC"/>
    <w:rsid w:val="002539B7"/>
    <w:rsid w:val="002576F4"/>
    <w:rsid w:val="00257AC4"/>
    <w:rsid w:val="00260A99"/>
    <w:rsid w:val="002618B8"/>
    <w:rsid w:val="00262346"/>
    <w:rsid w:val="0026377F"/>
    <w:rsid w:val="002637D7"/>
    <w:rsid w:val="00263A5E"/>
    <w:rsid w:val="00264B51"/>
    <w:rsid w:val="0026646C"/>
    <w:rsid w:val="00267949"/>
    <w:rsid w:val="00267E25"/>
    <w:rsid w:val="0027041B"/>
    <w:rsid w:val="002709E6"/>
    <w:rsid w:val="002710DF"/>
    <w:rsid w:val="00272C57"/>
    <w:rsid w:val="00274069"/>
    <w:rsid w:val="00275081"/>
    <w:rsid w:val="00275170"/>
    <w:rsid w:val="00275278"/>
    <w:rsid w:val="00275FA7"/>
    <w:rsid w:val="00276571"/>
    <w:rsid w:val="00277709"/>
    <w:rsid w:val="0028051C"/>
    <w:rsid w:val="002807FE"/>
    <w:rsid w:val="00280BA5"/>
    <w:rsid w:val="00280F38"/>
    <w:rsid w:val="002817CF"/>
    <w:rsid w:val="0028273C"/>
    <w:rsid w:val="00282EAD"/>
    <w:rsid w:val="0028347E"/>
    <w:rsid w:val="00284405"/>
    <w:rsid w:val="00284426"/>
    <w:rsid w:val="002861EF"/>
    <w:rsid w:val="00286645"/>
    <w:rsid w:val="00291A25"/>
    <w:rsid w:val="00292783"/>
    <w:rsid w:val="0029403E"/>
    <w:rsid w:val="00295D9E"/>
    <w:rsid w:val="00295FD8"/>
    <w:rsid w:val="00296E2A"/>
    <w:rsid w:val="0029794F"/>
    <w:rsid w:val="002A4A96"/>
    <w:rsid w:val="002A50FC"/>
    <w:rsid w:val="002A5482"/>
    <w:rsid w:val="002A767B"/>
    <w:rsid w:val="002A7C2F"/>
    <w:rsid w:val="002A7E86"/>
    <w:rsid w:val="002B0959"/>
    <w:rsid w:val="002B121D"/>
    <w:rsid w:val="002B1575"/>
    <w:rsid w:val="002B1BDC"/>
    <w:rsid w:val="002B1E78"/>
    <w:rsid w:val="002B22B8"/>
    <w:rsid w:val="002B2383"/>
    <w:rsid w:val="002B3D80"/>
    <w:rsid w:val="002B3FC5"/>
    <w:rsid w:val="002B3FD9"/>
    <w:rsid w:val="002B46D2"/>
    <w:rsid w:val="002B4E1F"/>
    <w:rsid w:val="002B575F"/>
    <w:rsid w:val="002B6714"/>
    <w:rsid w:val="002B74DF"/>
    <w:rsid w:val="002C05FC"/>
    <w:rsid w:val="002C3AEB"/>
    <w:rsid w:val="002C583E"/>
    <w:rsid w:val="002C5A07"/>
    <w:rsid w:val="002C6A87"/>
    <w:rsid w:val="002C76DF"/>
    <w:rsid w:val="002D0402"/>
    <w:rsid w:val="002D1142"/>
    <w:rsid w:val="002D15BD"/>
    <w:rsid w:val="002D176F"/>
    <w:rsid w:val="002D1B17"/>
    <w:rsid w:val="002D2189"/>
    <w:rsid w:val="002D2A02"/>
    <w:rsid w:val="002D2E3B"/>
    <w:rsid w:val="002D3D1C"/>
    <w:rsid w:val="002D482F"/>
    <w:rsid w:val="002D4D5A"/>
    <w:rsid w:val="002D79EA"/>
    <w:rsid w:val="002E05FB"/>
    <w:rsid w:val="002E1713"/>
    <w:rsid w:val="002E18F0"/>
    <w:rsid w:val="002E2C85"/>
    <w:rsid w:val="002E5616"/>
    <w:rsid w:val="002E5C8B"/>
    <w:rsid w:val="002F02F5"/>
    <w:rsid w:val="002F0612"/>
    <w:rsid w:val="002F0FF2"/>
    <w:rsid w:val="002F2118"/>
    <w:rsid w:val="002F25A2"/>
    <w:rsid w:val="002F2CE9"/>
    <w:rsid w:val="002F2D9D"/>
    <w:rsid w:val="002F2E16"/>
    <w:rsid w:val="002F2EB2"/>
    <w:rsid w:val="002F39A5"/>
    <w:rsid w:val="002F4C29"/>
    <w:rsid w:val="002F6685"/>
    <w:rsid w:val="002F6A80"/>
    <w:rsid w:val="002F76CD"/>
    <w:rsid w:val="002F7A73"/>
    <w:rsid w:val="00302339"/>
    <w:rsid w:val="00302744"/>
    <w:rsid w:val="00303BBC"/>
    <w:rsid w:val="003042CD"/>
    <w:rsid w:val="00304FE0"/>
    <w:rsid w:val="00305080"/>
    <w:rsid w:val="00305C24"/>
    <w:rsid w:val="00305FE4"/>
    <w:rsid w:val="00306778"/>
    <w:rsid w:val="00306B3D"/>
    <w:rsid w:val="00306C0B"/>
    <w:rsid w:val="003078FB"/>
    <w:rsid w:val="00310C02"/>
    <w:rsid w:val="00311207"/>
    <w:rsid w:val="0031182E"/>
    <w:rsid w:val="00312B82"/>
    <w:rsid w:val="00313E36"/>
    <w:rsid w:val="003168DC"/>
    <w:rsid w:val="00316DE5"/>
    <w:rsid w:val="00317557"/>
    <w:rsid w:val="003202D6"/>
    <w:rsid w:val="0032163F"/>
    <w:rsid w:val="00321AC0"/>
    <w:rsid w:val="003221A1"/>
    <w:rsid w:val="0032263E"/>
    <w:rsid w:val="0032355D"/>
    <w:rsid w:val="00323611"/>
    <w:rsid w:val="00324535"/>
    <w:rsid w:val="003263B8"/>
    <w:rsid w:val="003301D6"/>
    <w:rsid w:val="0033085E"/>
    <w:rsid w:val="00330890"/>
    <w:rsid w:val="00330B97"/>
    <w:rsid w:val="0033116B"/>
    <w:rsid w:val="003314C3"/>
    <w:rsid w:val="0033251E"/>
    <w:rsid w:val="00332D63"/>
    <w:rsid w:val="00337042"/>
    <w:rsid w:val="0033715A"/>
    <w:rsid w:val="00337D02"/>
    <w:rsid w:val="0034008D"/>
    <w:rsid w:val="00340537"/>
    <w:rsid w:val="003406AC"/>
    <w:rsid w:val="00340B0B"/>
    <w:rsid w:val="00343313"/>
    <w:rsid w:val="003433B0"/>
    <w:rsid w:val="003440C0"/>
    <w:rsid w:val="00346562"/>
    <w:rsid w:val="00347659"/>
    <w:rsid w:val="00347F3F"/>
    <w:rsid w:val="00350FAA"/>
    <w:rsid w:val="0035223E"/>
    <w:rsid w:val="00352F80"/>
    <w:rsid w:val="00354DD9"/>
    <w:rsid w:val="00354E58"/>
    <w:rsid w:val="003557D6"/>
    <w:rsid w:val="003562D0"/>
    <w:rsid w:val="00356541"/>
    <w:rsid w:val="003567E6"/>
    <w:rsid w:val="00357E46"/>
    <w:rsid w:val="0036049C"/>
    <w:rsid w:val="0036168C"/>
    <w:rsid w:val="0036174F"/>
    <w:rsid w:val="00361928"/>
    <w:rsid w:val="003622AD"/>
    <w:rsid w:val="0036337A"/>
    <w:rsid w:val="003641FC"/>
    <w:rsid w:val="00364EC5"/>
    <w:rsid w:val="00365CBA"/>
    <w:rsid w:val="00366914"/>
    <w:rsid w:val="00366957"/>
    <w:rsid w:val="00367C3F"/>
    <w:rsid w:val="0037175A"/>
    <w:rsid w:val="00377812"/>
    <w:rsid w:val="0038014D"/>
    <w:rsid w:val="00380D91"/>
    <w:rsid w:val="00380EA5"/>
    <w:rsid w:val="00381B77"/>
    <w:rsid w:val="00381DD7"/>
    <w:rsid w:val="0038322D"/>
    <w:rsid w:val="00383C40"/>
    <w:rsid w:val="00385A16"/>
    <w:rsid w:val="0038623F"/>
    <w:rsid w:val="00390368"/>
    <w:rsid w:val="0039081E"/>
    <w:rsid w:val="00391972"/>
    <w:rsid w:val="00393B29"/>
    <w:rsid w:val="00393B8A"/>
    <w:rsid w:val="003952B2"/>
    <w:rsid w:val="00396A85"/>
    <w:rsid w:val="003A00BF"/>
    <w:rsid w:val="003A04BC"/>
    <w:rsid w:val="003A0A74"/>
    <w:rsid w:val="003A1403"/>
    <w:rsid w:val="003A1467"/>
    <w:rsid w:val="003A21B9"/>
    <w:rsid w:val="003A3BE9"/>
    <w:rsid w:val="003A45D5"/>
    <w:rsid w:val="003A5C7F"/>
    <w:rsid w:val="003A7292"/>
    <w:rsid w:val="003A7A8C"/>
    <w:rsid w:val="003B0DF0"/>
    <w:rsid w:val="003B1020"/>
    <w:rsid w:val="003B2EBB"/>
    <w:rsid w:val="003B324A"/>
    <w:rsid w:val="003B475E"/>
    <w:rsid w:val="003B5287"/>
    <w:rsid w:val="003B5ED7"/>
    <w:rsid w:val="003B6CEA"/>
    <w:rsid w:val="003B7644"/>
    <w:rsid w:val="003B7732"/>
    <w:rsid w:val="003C24A0"/>
    <w:rsid w:val="003C251C"/>
    <w:rsid w:val="003C271D"/>
    <w:rsid w:val="003C3028"/>
    <w:rsid w:val="003C5DA9"/>
    <w:rsid w:val="003C60E0"/>
    <w:rsid w:val="003C6684"/>
    <w:rsid w:val="003C6FD8"/>
    <w:rsid w:val="003C70E9"/>
    <w:rsid w:val="003D0593"/>
    <w:rsid w:val="003D128C"/>
    <w:rsid w:val="003D1E45"/>
    <w:rsid w:val="003D2636"/>
    <w:rsid w:val="003D2B40"/>
    <w:rsid w:val="003D3E8B"/>
    <w:rsid w:val="003D4494"/>
    <w:rsid w:val="003D4B5C"/>
    <w:rsid w:val="003D5001"/>
    <w:rsid w:val="003D73A4"/>
    <w:rsid w:val="003E090E"/>
    <w:rsid w:val="003E3C7A"/>
    <w:rsid w:val="003E44E0"/>
    <w:rsid w:val="003E53ED"/>
    <w:rsid w:val="003E543E"/>
    <w:rsid w:val="003E5499"/>
    <w:rsid w:val="003E619E"/>
    <w:rsid w:val="003E64AB"/>
    <w:rsid w:val="003E72FB"/>
    <w:rsid w:val="003F037C"/>
    <w:rsid w:val="003F1362"/>
    <w:rsid w:val="003F1C7B"/>
    <w:rsid w:val="003F2FAD"/>
    <w:rsid w:val="003F35A0"/>
    <w:rsid w:val="003F3E68"/>
    <w:rsid w:val="003F4BAF"/>
    <w:rsid w:val="003F50EB"/>
    <w:rsid w:val="003F58D4"/>
    <w:rsid w:val="003F78AB"/>
    <w:rsid w:val="003F7E3F"/>
    <w:rsid w:val="004001CE"/>
    <w:rsid w:val="00401159"/>
    <w:rsid w:val="0040121C"/>
    <w:rsid w:val="004017B0"/>
    <w:rsid w:val="00401FF1"/>
    <w:rsid w:val="004038F1"/>
    <w:rsid w:val="004040FE"/>
    <w:rsid w:val="00404B95"/>
    <w:rsid w:val="004052A2"/>
    <w:rsid w:val="00405590"/>
    <w:rsid w:val="004058AE"/>
    <w:rsid w:val="00406696"/>
    <w:rsid w:val="00406CC6"/>
    <w:rsid w:val="0041139E"/>
    <w:rsid w:val="00412089"/>
    <w:rsid w:val="004120DF"/>
    <w:rsid w:val="00412FFA"/>
    <w:rsid w:val="004140FF"/>
    <w:rsid w:val="0041449F"/>
    <w:rsid w:val="0041479E"/>
    <w:rsid w:val="004164EE"/>
    <w:rsid w:val="0041786D"/>
    <w:rsid w:val="0042129A"/>
    <w:rsid w:val="004220FC"/>
    <w:rsid w:val="00422174"/>
    <w:rsid w:val="004238CB"/>
    <w:rsid w:val="004255FB"/>
    <w:rsid w:val="004256FB"/>
    <w:rsid w:val="00425B75"/>
    <w:rsid w:val="00426E36"/>
    <w:rsid w:val="00427BCA"/>
    <w:rsid w:val="00430076"/>
    <w:rsid w:val="0043044A"/>
    <w:rsid w:val="00431A16"/>
    <w:rsid w:val="00431B6E"/>
    <w:rsid w:val="004323DD"/>
    <w:rsid w:val="00433DCB"/>
    <w:rsid w:val="00434A6E"/>
    <w:rsid w:val="00435431"/>
    <w:rsid w:val="00435973"/>
    <w:rsid w:val="00435F32"/>
    <w:rsid w:val="004361E7"/>
    <w:rsid w:val="00441320"/>
    <w:rsid w:val="00441350"/>
    <w:rsid w:val="004416F6"/>
    <w:rsid w:val="004417F7"/>
    <w:rsid w:val="00443445"/>
    <w:rsid w:val="00444271"/>
    <w:rsid w:val="00444880"/>
    <w:rsid w:val="00444F4A"/>
    <w:rsid w:val="0044550C"/>
    <w:rsid w:val="00446074"/>
    <w:rsid w:val="00446C2F"/>
    <w:rsid w:val="004502CC"/>
    <w:rsid w:val="00450AB5"/>
    <w:rsid w:val="00450B28"/>
    <w:rsid w:val="00451729"/>
    <w:rsid w:val="00452D0A"/>
    <w:rsid w:val="00452D2F"/>
    <w:rsid w:val="00455201"/>
    <w:rsid w:val="00455BAB"/>
    <w:rsid w:val="004571B5"/>
    <w:rsid w:val="00461B28"/>
    <w:rsid w:val="00462AAC"/>
    <w:rsid w:val="00463B81"/>
    <w:rsid w:val="00466238"/>
    <w:rsid w:val="00467BDE"/>
    <w:rsid w:val="0047169D"/>
    <w:rsid w:val="00471AD7"/>
    <w:rsid w:val="00473186"/>
    <w:rsid w:val="00473AAA"/>
    <w:rsid w:val="00473AB2"/>
    <w:rsid w:val="004741E8"/>
    <w:rsid w:val="0047662D"/>
    <w:rsid w:val="0047687E"/>
    <w:rsid w:val="004773BB"/>
    <w:rsid w:val="004778BF"/>
    <w:rsid w:val="004779B0"/>
    <w:rsid w:val="00480F04"/>
    <w:rsid w:val="00482753"/>
    <w:rsid w:val="00482944"/>
    <w:rsid w:val="00483176"/>
    <w:rsid w:val="00483C39"/>
    <w:rsid w:val="00484C88"/>
    <w:rsid w:val="00484E86"/>
    <w:rsid w:val="00485112"/>
    <w:rsid w:val="00485954"/>
    <w:rsid w:val="00486031"/>
    <w:rsid w:val="0048634E"/>
    <w:rsid w:val="004864E9"/>
    <w:rsid w:val="0048694A"/>
    <w:rsid w:val="004911DA"/>
    <w:rsid w:val="0049161A"/>
    <w:rsid w:val="00493B22"/>
    <w:rsid w:val="00495473"/>
    <w:rsid w:val="004977EB"/>
    <w:rsid w:val="004A1512"/>
    <w:rsid w:val="004A1BE1"/>
    <w:rsid w:val="004A39DC"/>
    <w:rsid w:val="004A3C7B"/>
    <w:rsid w:val="004A4F27"/>
    <w:rsid w:val="004A5267"/>
    <w:rsid w:val="004A6724"/>
    <w:rsid w:val="004A7117"/>
    <w:rsid w:val="004B00AA"/>
    <w:rsid w:val="004B1805"/>
    <w:rsid w:val="004B2155"/>
    <w:rsid w:val="004B2BC4"/>
    <w:rsid w:val="004B436A"/>
    <w:rsid w:val="004B53D9"/>
    <w:rsid w:val="004B5B4B"/>
    <w:rsid w:val="004B6825"/>
    <w:rsid w:val="004B6894"/>
    <w:rsid w:val="004B6D18"/>
    <w:rsid w:val="004B73DB"/>
    <w:rsid w:val="004C1A11"/>
    <w:rsid w:val="004C2C77"/>
    <w:rsid w:val="004C469C"/>
    <w:rsid w:val="004D11A4"/>
    <w:rsid w:val="004D172A"/>
    <w:rsid w:val="004D362C"/>
    <w:rsid w:val="004D4CBF"/>
    <w:rsid w:val="004D5B65"/>
    <w:rsid w:val="004D7071"/>
    <w:rsid w:val="004D7932"/>
    <w:rsid w:val="004D7AEC"/>
    <w:rsid w:val="004D7DE5"/>
    <w:rsid w:val="004D7E07"/>
    <w:rsid w:val="004E1E8E"/>
    <w:rsid w:val="004E1EFA"/>
    <w:rsid w:val="004E3775"/>
    <w:rsid w:val="004E3ACA"/>
    <w:rsid w:val="004E3B75"/>
    <w:rsid w:val="004E4313"/>
    <w:rsid w:val="004E64E7"/>
    <w:rsid w:val="004E747C"/>
    <w:rsid w:val="004E788D"/>
    <w:rsid w:val="004E7A54"/>
    <w:rsid w:val="004F09C7"/>
    <w:rsid w:val="004F0A5F"/>
    <w:rsid w:val="004F0D10"/>
    <w:rsid w:val="004F1066"/>
    <w:rsid w:val="004F28BD"/>
    <w:rsid w:val="004F3130"/>
    <w:rsid w:val="004F5A19"/>
    <w:rsid w:val="004F618D"/>
    <w:rsid w:val="004F6B69"/>
    <w:rsid w:val="004F6ECF"/>
    <w:rsid w:val="0050090E"/>
    <w:rsid w:val="00500D89"/>
    <w:rsid w:val="0050256A"/>
    <w:rsid w:val="005028B2"/>
    <w:rsid w:val="005031E9"/>
    <w:rsid w:val="0050691A"/>
    <w:rsid w:val="005078BF"/>
    <w:rsid w:val="005078E5"/>
    <w:rsid w:val="00507EB0"/>
    <w:rsid w:val="00510996"/>
    <w:rsid w:val="005120B1"/>
    <w:rsid w:val="005122F7"/>
    <w:rsid w:val="00512CBE"/>
    <w:rsid w:val="00512F70"/>
    <w:rsid w:val="00513CA8"/>
    <w:rsid w:val="0051432B"/>
    <w:rsid w:val="005146C9"/>
    <w:rsid w:val="0051510C"/>
    <w:rsid w:val="005158EA"/>
    <w:rsid w:val="005164A8"/>
    <w:rsid w:val="005202C4"/>
    <w:rsid w:val="00520A8A"/>
    <w:rsid w:val="005214A9"/>
    <w:rsid w:val="005222B8"/>
    <w:rsid w:val="0052370E"/>
    <w:rsid w:val="00523BEB"/>
    <w:rsid w:val="0052484E"/>
    <w:rsid w:val="0052494B"/>
    <w:rsid w:val="00524B01"/>
    <w:rsid w:val="00525304"/>
    <w:rsid w:val="0052546B"/>
    <w:rsid w:val="00525824"/>
    <w:rsid w:val="00526C75"/>
    <w:rsid w:val="00527263"/>
    <w:rsid w:val="00531993"/>
    <w:rsid w:val="00531B41"/>
    <w:rsid w:val="00531C9E"/>
    <w:rsid w:val="00532F6D"/>
    <w:rsid w:val="00533080"/>
    <w:rsid w:val="00533191"/>
    <w:rsid w:val="005348E7"/>
    <w:rsid w:val="0053575C"/>
    <w:rsid w:val="005358D1"/>
    <w:rsid w:val="00536D37"/>
    <w:rsid w:val="00537135"/>
    <w:rsid w:val="005412FD"/>
    <w:rsid w:val="005418BA"/>
    <w:rsid w:val="0054670F"/>
    <w:rsid w:val="0054671A"/>
    <w:rsid w:val="00547E20"/>
    <w:rsid w:val="005504EB"/>
    <w:rsid w:val="005530D0"/>
    <w:rsid w:val="00554254"/>
    <w:rsid w:val="00557189"/>
    <w:rsid w:val="00557285"/>
    <w:rsid w:val="00557864"/>
    <w:rsid w:val="00561B74"/>
    <w:rsid w:val="00564399"/>
    <w:rsid w:val="005652B9"/>
    <w:rsid w:val="005659C9"/>
    <w:rsid w:val="00565EB1"/>
    <w:rsid w:val="005662C6"/>
    <w:rsid w:val="00567241"/>
    <w:rsid w:val="00567B86"/>
    <w:rsid w:val="0057110B"/>
    <w:rsid w:val="005735D2"/>
    <w:rsid w:val="00573851"/>
    <w:rsid w:val="00575C57"/>
    <w:rsid w:val="00575D42"/>
    <w:rsid w:val="00576FCC"/>
    <w:rsid w:val="00577F4E"/>
    <w:rsid w:val="00581AE9"/>
    <w:rsid w:val="00583D48"/>
    <w:rsid w:val="00584258"/>
    <w:rsid w:val="00585141"/>
    <w:rsid w:val="005853F3"/>
    <w:rsid w:val="0058601C"/>
    <w:rsid w:val="0059028A"/>
    <w:rsid w:val="005917AD"/>
    <w:rsid w:val="00592073"/>
    <w:rsid w:val="0059220D"/>
    <w:rsid w:val="00592F3E"/>
    <w:rsid w:val="0059321B"/>
    <w:rsid w:val="00593A63"/>
    <w:rsid w:val="00594742"/>
    <w:rsid w:val="00594923"/>
    <w:rsid w:val="00595BA2"/>
    <w:rsid w:val="00595BB2"/>
    <w:rsid w:val="00596BBE"/>
    <w:rsid w:val="00596DBB"/>
    <w:rsid w:val="005A0DCD"/>
    <w:rsid w:val="005A27D4"/>
    <w:rsid w:val="005A38A1"/>
    <w:rsid w:val="005A4F21"/>
    <w:rsid w:val="005A53E6"/>
    <w:rsid w:val="005A5F86"/>
    <w:rsid w:val="005A6E4F"/>
    <w:rsid w:val="005A72AB"/>
    <w:rsid w:val="005A7A4E"/>
    <w:rsid w:val="005B0147"/>
    <w:rsid w:val="005B08E7"/>
    <w:rsid w:val="005B0F50"/>
    <w:rsid w:val="005B3756"/>
    <w:rsid w:val="005B3AA0"/>
    <w:rsid w:val="005B3DFE"/>
    <w:rsid w:val="005B40A3"/>
    <w:rsid w:val="005B4978"/>
    <w:rsid w:val="005B6898"/>
    <w:rsid w:val="005C0C9C"/>
    <w:rsid w:val="005C1CC6"/>
    <w:rsid w:val="005C40D2"/>
    <w:rsid w:val="005C464B"/>
    <w:rsid w:val="005C4E43"/>
    <w:rsid w:val="005C53CD"/>
    <w:rsid w:val="005C70A3"/>
    <w:rsid w:val="005C7BDF"/>
    <w:rsid w:val="005D3BD4"/>
    <w:rsid w:val="005D526A"/>
    <w:rsid w:val="005D6072"/>
    <w:rsid w:val="005D6899"/>
    <w:rsid w:val="005D6B8B"/>
    <w:rsid w:val="005E01CA"/>
    <w:rsid w:val="005E07FE"/>
    <w:rsid w:val="005E3172"/>
    <w:rsid w:val="005E338D"/>
    <w:rsid w:val="005E34AF"/>
    <w:rsid w:val="005E718D"/>
    <w:rsid w:val="005E71D6"/>
    <w:rsid w:val="005E792D"/>
    <w:rsid w:val="005F130E"/>
    <w:rsid w:val="005F2230"/>
    <w:rsid w:val="005F302D"/>
    <w:rsid w:val="005F3271"/>
    <w:rsid w:val="005F35A8"/>
    <w:rsid w:val="005F48E5"/>
    <w:rsid w:val="005F4B04"/>
    <w:rsid w:val="005F58DA"/>
    <w:rsid w:val="005F6510"/>
    <w:rsid w:val="005F7997"/>
    <w:rsid w:val="00604A36"/>
    <w:rsid w:val="00604B8C"/>
    <w:rsid w:val="00606359"/>
    <w:rsid w:val="006065B4"/>
    <w:rsid w:val="00607336"/>
    <w:rsid w:val="006078F2"/>
    <w:rsid w:val="00607959"/>
    <w:rsid w:val="00610DDD"/>
    <w:rsid w:val="0061115D"/>
    <w:rsid w:val="006126B2"/>
    <w:rsid w:val="006136B7"/>
    <w:rsid w:val="00613A2A"/>
    <w:rsid w:val="00614CEB"/>
    <w:rsid w:val="00614F10"/>
    <w:rsid w:val="0061508D"/>
    <w:rsid w:val="00615639"/>
    <w:rsid w:val="006161DD"/>
    <w:rsid w:val="006165A1"/>
    <w:rsid w:val="00620190"/>
    <w:rsid w:val="00620474"/>
    <w:rsid w:val="00620871"/>
    <w:rsid w:val="0062093C"/>
    <w:rsid w:val="00622C1E"/>
    <w:rsid w:val="00622E29"/>
    <w:rsid w:val="00623FF6"/>
    <w:rsid w:val="006248E5"/>
    <w:rsid w:val="0062603B"/>
    <w:rsid w:val="00627E09"/>
    <w:rsid w:val="00627FF9"/>
    <w:rsid w:val="006302E0"/>
    <w:rsid w:val="0063064F"/>
    <w:rsid w:val="006313F8"/>
    <w:rsid w:val="00632855"/>
    <w:rsid w:val="00633D7E"/>
    <w:rsid w:val="006346BE"/>
    <w:rsid w:val="00635FDB"/>
    <w:rsid w:val="006361EA"/>
    <w:rsid w:val="006365EB"/>
    <w:rsid w:val="00640AFA"/>
    <w:rsid w:val="00640D2C"/>
    <w:rsid w:val="006418C1"/>
    <w:rsid w:val="00641E88"/>
    <w:rsid w:val="00643186"/>
    <w:rsid w:val="00644F93"/>
    <w:rsid w:val="0064604E"/>
    <w:rsid w:val="00646620"/>
    <w:rsid w:val="00646781"/>
    <w:rsid w:val="00647D81"/>
    <w:rsid w:val="0065125A"/>
    <w:rsid w:val="00651971"/>
    <w:rsid w:val="00651A73"/>
    <w:rsid w:val="00651AFB"/>
    <w:rsid w:val="00652186"/>
    <w:rsid w:val="00654808"/>
    <w:rsid w:val="006549E7"/>
    <w:rsid w:val="00654B33"/>
    <w:rsid w:val="0065617E"/>
    <w:rsid w:val="00657840"/>
    <w:rsid w:val="00657C3F"/>
    <w:rsid w:val="006602CF"/>
    <w:rsid w:val="006604BB"/>
    <w:rsid w:val="00661488"/>
    <w:rsid w:val="006642F2"/>
    <w:rsid w:val="00666802"/>
    <w:rsid w:val="00666E02"/>
    <w:rsid w:val="00667FF6"/>
    <w:rsid w:val="00671450"/>
    <w:rsid w:val="00671FED"/>
    <w:rsid w:val="00673475"/>
    <w:rsid w:val="00673549"/>
    <w:rsid w:val="00674AB6"/>
    <w:rsid w:val="00675687"/>
    <w:rsid w:val="00675BD3"/>
    <w:rsid w:val="006764C8"/>
    <w:rsid w:val="00677309"/>
    <w:rsid w:val="00680BA4"/>
    <w:rsid w:val="006822D5"/>
    <w:rsid w:val="006831A4"/>
    <w:rsid w:val="00685517"/>
    <w:rsid w:val="00686124"/>
    <w:rsid w:val="0068630E"/>
    <w:rsid w:val="006865A2"/>
    <w:rsid w:val="00686C7E"/>
    <w:rsid w:val="00687848"/>
    <w:rsid w:val="00690BBC"/>
    <w:rsid w:val="006924E8"/>
    <w:rsid w:val="006934B2"/>
    <w:rsid w:val="00693A22"/>
    <w:rsid w:val="0069446C"/>
    <w:rsid w:val="00695214"/>
    <w:rsid w:val="006952E0"/>
    <w:rsid w:val="0069586F"/>
    <w:rsid w:val="00695D6A"/>
    <w:rsid w:val="0069685A"/>
    <w:rsid w:val="006972A3"/>
    <w:rsid w:val="0069751F"/>
    <w:rsid w:val="00697BB0"/>
    <w:rsid w:val="006A0020"/>
    <w:rsid w:val="006A0963"/>
    <w:rsid w:val="006A1B64"/>
    <w:rsid w:val="006A2F7F"/>
    <w:rsid w:val="006A4034"/>
    <w:rsid w:val="006A44C3"/>
    <w:rsid w:val="006A4AC1"/>
    <w:rsid w:val="006A4F6B"/>
    <w:rsid w:val="006A6C2D"/>
    <w:rsid w:val="006A6C95"/>
    <w:rsid w:val="006B00A5"/>
    <w:rsid w:val="006B0904"/>
    <w:rsid w:val="006B1C1F"/>
    <w:rsid w:val="006B1F4B"/>
    <w:rsid w:val="006B4C28"/>
    <w:rsid w:val="006B60F4"/>
    <w:rsid w:val="006B7813"/>
    <w:rsid w:val="006B7DBD"/>
    <w:rsid w:val="006C042F"/>
    <w:rsid w:val="006C2331"/>
    <w:rsid w:val="006C2BD5"/>
    <w:rsid w:val="006C350D"/>
    <w:rsid w:val="006C3D42"/>
    <w:rsid w:val="006C6331"/>
    <w:rsid w:val="006D04CA"/>
    <w:rsid w:val="006D1475"/>
    <w:rsid w:val="006D1510"/>
    <w:rsid w:val="006D2242"/>
    <w:rsid w:val="006D2B9F"/>
    <w:rsid w:val="006D2D36"/>
    <w:rsid w:val="006D3DB0"/>
    <w:rsid w:val="006D4024"/>
    <w:rsid w:val="006D5808"/>
    <w:rsid w:val="006D5BD9"/>
    <w:rsid w:val="006D5E94"/>
    <w:rsid w:val="006D67F2"/>
    <w:rsid w:val="006D77AA"/>
    <w:rsid w:val="006E0CB3"/>
    <w:rsid w:val="006E139C"/>
    <w:rsid w:val="006E17AB"/>
    <w:rsid w:val="006E1882"/>
    <w:rsid w:val="006E2005"/>
    <w:rsid w:val="006E4943"/>
    <w:rsid w:val="006E6E68"/>
    <w:rsid w:val="006E7ADA"/>
    <w:rsid w:val="006F0D6B"/>
    <w:rsid w:val="006F0DAA"/>
    <w:rsid w:val="006F14AA"/>
    <w:rsid w:val="006F2BAB"/>
    <w:rsid w:val="006F353B"/>
    <w:rsid w:val="006F50AE"/>
    <w:rsid w:val="006F5229"/>
    <w:rsid w:val="00702BBD"/>
    <w:rsid w:val="00704062"/>
    <w:rsid w:val="00705BDE"/>
    <w:rsid w:val="007106C5"/>
    <w:rsid w:val="00710791"/>
    <w:rsid w:val="007117CB"/>
    <w:rsid w:val="00712286"/>
    <w:rsid w:val="007145BA"/>
    <w:rsid w:val="007148C4"/>
    <w:rsid w:val="007175A8"/>
    <w:rsid w:val="007202D0"/>
    <w:rsid w:val="007205C9"/>
    <w:rsid w:val="0072219E"/>
    <w:rsid w:val="007225C7"/>
    <w:rsid w:val="00722C39"/>
    <w:rsid w:val="0072313F"/>
    <w:rsid w:val="0072343B"/>
    <w:rsid w:val="00724E34"/>
    <w:rsid w:val="00724FA8"/>
    <w:rsid w:val="00725AF0"/>
    <w:rsid w:val="00726417"/>
    <w:rsid w:val="00726B93"/>
    <w:rsid w:val="007273C5"/>
    <w:rsid w:val="00727C6B"/>
    <w:rsid w:val="00731A44"/>
    <w:rsid w:val="00733CC0"/>
    <w:rsid w:val="007342D4"/>
    <w:rsid w:val="007351C7"/>
    <w:rsid w:val="00735380"/>
    <w:rsid w:val="00735656"/>
    <w:rsid w:val="00736453"/>
    <w:rsid w:val="00737E9C"/>
    <w:rsid w:val="007405E5"/>
    <w:rsid w:val="007425DB"/>
    <w:rsid w:val="00744156"/>
    <w:rsid w:val="0074440C"/>
    <w:rsid w:val="00745557"/>
    <w:rsid w:val="007462CC"/>
    <w:rsid w:val="007469C5"/>
    <w:rsid w:val="00746BF1"/>
    <w:rsid w:val="0074781C"/>
    <w:rsid w:val="007506E7"/>
    <w:rsid w:val="007535B6"/>
    <w:rsid w:val="00753627"/>
    <w:rsid w:val="00753A57"/>
    <w:rsid w:val="00753B1D"/>
    <w:rsid w:val="0075452F"/>
    <w:rsid w:val="007554E1"/>
    <w:rsid w:val="00755519"/>
    <w:rsid w:val="007560DD"/>
    <w:rsid w:val="00756A1B"/>
    <w:rsid w:val="00756EA7"/>
    <w:rsid w:val="007577B9"/>
    <w:rsid w:val="00760406"/>
    <w:rsid w:val="007608A3"/>
    <w:rsid w:val="00760B48"/>
    <w:rsid w:val="00763C02"/>
    <w:rsid w:val="007645AB"/>
    <w:rsid w:val="00764E23"/>
    <w:rsid w:val="00765501"/>
    <w:rsid w:val="007659B7"/>
    <w:rsid w:val="007664AF"/>
    <w:rsid w:val="00766AFC"/>
    <w:rsid w:val="00767284"/>
    <w:rsid w:val="0076757E"/>
    <w:rsid w:val="00771688"/>
    <w:rsid w:val="00771AA0"/>
    <w:rsid w:val="007723D9"/>
    <w:rsid w:val="00774701"/>
    <w:rsid w:val="00775006"/>
    <w:rsid w:val="0077672D"/>
    <w:rsid w:val="00776FBE"/>
    <w:rsid w:val="007774A7"/>
    <w:rsid w:val="00780329"/>
    <w:rsid w:val="007818C9"/>
    <w:rsid w:val="00781D1A"/>
    <w:rsid w:val="007828B9"/>
    <w:rsid w:val="007830A6"/>
    <w:rsid w:val="0078334A"/>
    <w:rsid w:val="00783CE0"/>
    <w:rsid w:val="00784C19"/>
    <w:rsid w:val="007861E6"/>
    <w:rsid w:val="007864F8"/>
    <w:rsid w:val="007873B8"/>
    <w:rsid w:val="00787C23"/>
    <w:rsid w:val="00787EBC"/>
    <w:rsid w:val="00787F02"/>
    <w:rsid w:val="00790466"/>
    <w:rsid w:val="00791E27"/>
    <w:rsid w:val="007926B1"/>
    <w:rsid w:val="00795FB2"/>
    <w:rsid w:val="00796758"/>
    <w:rsid w:val="007975BA"/>
    <w:rsid w:val="007A1B06"/>
    <w:rsid w:val="007A1C02"/>
    <w:rsid w:val="007A27D9"/>
    <w:rsid w:val="007A3411"/>
    <w:rsid w:val="007A41E2"/>
    <w:rsid w:val="007A475D"/>
    <w:rsid w:val="007A4F07"/>
    <w:rsid w:val="007A5B9C"/>
    <w:rsid w:val="007A6456"/>
    <w:rsid w:val="007A75AC"/>
    <w:rsid w:val="007B1658"/>
    <w:rsid w:val="007B225B"/>
    <w:rsid w:val="007B2E6A"/>
    <w:rsid w:val="007B3F57"/>
    <w:rsid w:val="007B56B3"/>
    <w:rsid w:val="007B574B"/>
    <w:rsid w:val="007B7F71"/>
    <w:rsid w:val="007C0780"/>
    <w:rsid w:val="007C269A"/>
    <w:rsid w:val="007C29F2"/>
    <w:rsid w:val="007C2ED5"/>
    <w:rsid w:val="007C3F43"/>
    <w:rsid w:val="007C40FF"/>
    <w:rsid w:val="007C7EC6"/>
    <w:rsid w:val="007D0361"/>
    <w:rsid w:val="007D061F"/>
    <w:rsid w:val="007D22F8"/>
    <w:rsid w:val="007D60EC"/>
    <w:rsid w:val="007D64FE"/>
    <w:rsid w:val="007D6EA2"/>
    <w:rsid w:val="007E0017"/>
    <w:rsid w:val="007E00C9"/>
    <w:rsid w:val="007E035E"/>
    <w:rsid w:val="007E0CCE"/>
    <w:rsid w:val="007E0DED"/>
    <w:rsid w:val="007E1D50"/>
    <w:rsid w:val="007E2683"/>
    <w:rsid w:val="007E2DD6"/>
    <w:rsid w:val="007E3BF2"/>
    <w:rsid w:val="007E4F0D"/>
    <w:rsid w:val="007E528F"/>
    <w:rsid w:val="007E68AA"/>
    <w:rsid w:val="007E76E7"/>
    <w:rsid w:val="007E77B5"/>
    <w:rsid w:val="007F4A7E"/>
    <w:rsid w:val="007F6B24"/>
    <w:rsid w:val="007F742F"/>
    <w:rsid w:val="007F7A7B"/>
    <w:rsid w:val="007F7B2D"/>
    <w:rsid w:val="008001BE"/>
    <w:rsid w:val="0080088A"/>
    <w:rsid w:val="008018BE"/>
    <w:rsid w:val="00802FB5"/>
    <w:rsid w:val="00804105"/>
    <w:rsid w:val="0080643D"/>
    <w:rsid w:val="0080652B"/>
    <w:rsid w:val="00806753"/>
    <w:rsid w:val="00810FB2"/>
    <w:rsid w:val="00811A0E"/>
    <w:rsid w:val="00813AC3"/>
    <w:rsid w:val="00814DB5"/>
    <w:rsid w:val="0081572D"/>
    <w:rsid w:val="008165DD"/>
    <w:rsid w:val="008202DC"/>
    <w:rsid w:val="00820459"/>
    <w:rsid w:val="00821F1A"/>
    <w:rsid w:val="008223C6"/>
    <w:rsid w:val="00822F8B"/>
    <w:rsid w:val="0082512C"/>
    <w:rsid w:val="00827219"/>
    <w:rsid w:val="00827B9B"/>
    <w:rsid w:val="00832659"/>
    <w:rsid w:val="00832E0A"/>
    <w:rsid w:val="008337BC"/>
    <w:rsid w:val="00834217"/>
    <w:rsid w:val="00834CCA"/>
    <w:rsid w:val="00836D7C"/>
    <w:rsid w:val="0083734B"/>
    <w:rsid w:val="00837590"/>
    <w:rsid w:val="00837B33"/>
    <w:rsid w:val="00840569"/>
    <w:rsid w:val="00843182"/>
    <w:rsid w:val="00843AC5"/>
    <w:rsid w:val="00843C4E"/>
    <w:rsid w:val="0084476C"/>
    <w:rsid w:val="00844B22"/>
    <w:rsid w:val="00844BAB"/>
    <w:rsid w:val="0084507B"/>
    <w:rsid w:val="00845390"/>
    <w:rsid w:val="008457AF"/>
    <w:rsid w:val="008459CF"/>
    <w:rsid w:val="00846E43"/>
    <w:rsid w:val="00847EEA"/>
    <w:rsid w:val="00847F5E"/>
    <w:rsid w:val="00850046"/>
    <w:rsid w:val="00850A9D"/>
    <w:rsid w:val="00851F9E"/>
    <w:rsid w:val="00853A45"/>
    <w:rsid w:val="00853F0B"/>
    <w:rsid w:val="00854052"/>
    <w:rsid w:val="00854A9C"/>
    <w:rsid w:val="008557E4"/>
    <w:rsid w:val="00855C83"/>
    <w:rsid w:val="00857989"/>
    <w:rsid w:val="008626CC"/>
    <w:rsid w:val="008648C1"/>
    <w:rsid w:val="00865585"/>
    <w:rsid w:val="00866DC5"/>
    <w:rsid w:val="00870F74"/>
    <w:rsid w:val="008732FA"/>
    <w:rsid w:val="00873E50"/>
    <w:rsid w:val="0087429C"/>
    <w:rsid w:val="008743EB"/>
    <w:rsid w:val="00874E7E"/>
    <w:rsid w:val="0087594A"/>
    <w:rsid w:val="00875959"/>
    <w:rsid w:val="00876848"/>
    <w:rsid w:val="00877D92"/>
    <w:rsid w:val="0088011F"/>
    <w:rsid w:val="00880604"/>
    <w:rsid w:val="00880C50"/>
    <w:rsid w:val="00881DF1"/>
    <w:rsid w:val="00882B70"/>
    <w:rsid w:val="00883306"/>
    <w:rsid w:val="00884878"/>
    <w:rsid w:val="00885B2B"/>
    <w:rsid w:val="00886C63"/>
    <w:rsid w:val="00887BF3"/>
    <w:rsid w:val="00891963"/>
    <w:rsid w:val="00891F54"/>
    <w:rsid w:val="008931F0"/>
    <w:rsid w:val="00893D4D"/>
    <w:rsid w:val="00893F4C"/>
    <w:rsid w:val="0089440F"/>
    <w:rsid w:val="0089448E"/>
    <w:rsid w:val="00894A36"/>
    <w:rsid w:val="00895243"/>
    <w:rsid w:val="00896A55"/>
    <w:rsid w:val="00896EB2"/>
    <w:rsid w:val="008974FD"/>
    <w:rsid w:val="008A0A1B"/>
    <w:rsid w:val="008A0A49"/>
    <w:rsid w:val="008A10F9"/>
    <w:rsid w:val="008A1C3C"/>
    <w:rsid w:val="008A2169"/>
    <w:rsid w:val="008A2958"/>
    <w:rsid w:val="008A38A3"/>
    <w:rsid w:val="008A4446"/>
    <w:rsid w:val="008A4CCD"/>
    <w:rsid w:val="008A5627"/>
    <w:rsid w:val="008A73A0"/>
    <w:rsid w:val="008A7C20"/>
    <w:rsid w:val="008B0934"/>
    <w:rsid w:val="008B159F"/>
    <w:rsid w:val="008B1CE1"/>
    <w:rsid w:val="008B3FE7"/>
    <w:rsid w:val="008B4113"/>
    <w:rsid w:val="008B4DA6"/>
    <w:rsid w:val="008B5577"/>
    <w:rsid w:val="008B6A8C"/>
    <w:rsid w:val="008B6F5F"/>
    <w:rsid w:val="008B72DE"/>
    <w:rsid w:val="008B7592"/>
    <w:rsid w:val="008C1112"/>
    <w:rsid w:val="008C1229"/>
    <w:rsid w:val="008C1F90"/>
    <w:rsid w:val="008C209A"/>
    <w:rsid w:val="008C546D"/>
    <w:rsid w:val="008C5C5D"/>
    <w:rsid w:val="008C6450"/>
    <w:rsid w:val="008C71F3"/>
    <w:rsid w:val="008C7EF0"/>
    <w:rsid w:val="008D1904"/>
    <w:rsid w:val="008D2B5A"/>
    <w:rsid w:val="008D2EEB"/>
    <w:rsid w:val="008D325D"/>
    <w:rsid w:val="008D51D4"/>
    <w:rsid w:val="008D532E"/>
    <w:rsid w:val="008D7EF3"/>
    <w:rsid w:val="008E0B9D"/>
    <w:rsid w:val="008E201D"/>
    <w:rsid w:val="008E248F"/>
    <w:rsid w:val="008E2C3C"/>
    <w:rsid w:val="008E3BCF"/>
    <w:rsid w:val="008E4135"/>
    <w:rsid w:val="008E41F3"/>
    <w:rsid w:val="008E56A4"/>
    <w:rsid w:val="008E5EC0"/>
    <w:rsid w:val="008E6508"/>
    <w:rsid w:val="008E7AA0"/>
    <w:rsid w:val="008F0529"/>
    <w:rsid w:val="008F0F8F"/>
    <w:rsid w:val="008F1418"/>
    <w:rsid w:val="008F23B9"/>
    <w:rsid w:val="008F3F4B"/>
    <w:rsid w:val="008F4A5E"/>
    <w:rsid w:val="008F6B60"/>
    <w:rsid w:val="0090079D"/>
    <w:rsid w:val="009018AE"/>
    <w:rsid w:val="009021D1"/>
    <w:rsid w:val="009022EF"/>
    <w:rsid w:val="009030E1"/>
    <w:rsid w:val="00904A83"/>
    <w:rsid w:val="00906876"/>
    <w:rsid w:val="00906AEF"/>
    <w:rsid w:val="00907A54"/>
    <w:rsid w:val="00907F00"/>
    <w:rsid w:val="00910357"/>
    <w:rsid w:val="009104A1"/>
    <w:rsid w:val="00910B38"/>
    <w:rsid w:val="009113F7"/>
    <w:rsid w:val="00911D21"/>
    <w:rsid w:val="00911ED3"/>
    <w:rsid w:val="0091275A"/>
    <w:rsid w:val="00913692"/>
    <w:rsid w:val="009138AA"/>
    <w:rsid w:val="009148AD"/>
    <w:rsid w:val="00915912"/>
    <w:rsid w:val="00915D09"/>
    <w:rsid w:val="00916E4F"/>
    <w:rsid w:val="00916E55"/>
    <w:rsid w:val="0091701C"/>
    <w:rsid w:val="009177B4"/>
    <w:rsid w:val="00917BB4"/>
    <w:rsid w:val="009201CC"/>
    <w:rsid w:val="009208B9"/>
    <w:rsid w:val="0092359A"/>
    <w:rsid w:val="00923A91"/>
    <w:rsid w:val="00923B9D"/>
    <w:rsid w:val="00924C4C"/>
    <w:rsid w:val="00925888"/>
    <w:rsid w:val="009270C1"/>
    <w:rsid w:val="0092725D"/>
    <w:rsid w:val="009305F3"/>
    <w:rsid w:val="00930780"/>
    <w:rsid w:val="00930EAC"/>
    <w:rsid w:val="00930EC4"/>
    <w:rsid w:val="00933188"/>
    <w:rsid w:val="00933C6D"/>
    <w:rsid w:val="00933CE5"/>
    <w:rsid w:val="009341F4"/>
    <w:rsid w:val="009347ED"/>
    <w:rsid w:val="009353DC"/>
    <w:rsid w:val="00935BA0"/>
    <w:rsid w:val="00937528"/>
    <w:rsid w:val="0093757C"/>
    <w:rsid w:val="0094041E"/>
    <w:rsid w:val="0094070E"/>
    <w:rsid w:val="0094092E"/>
    <w:rsid w:val="00940BA7"/>
    <w:rsid w:val="00941054"/>
    <w:rsid w:val="00943235"/>
    <w:rsid w:val="009433DF"/>
    <w:rsid w:val="009444AC"/>
    <w:rsid w:val="009455FD"/>
    <w:rsid w:val="009464E2"/>
    <w:rsid w:val="00946904"/>
    <w:rsid w:val="009506B9"/>
    <w:rsid w:val="00950AA5"/>
    <w:rsid w:val="00950BD4"/>
    <w:rsid w:val="00952E7A"/>
    <w:rsid w:val="00954F58"/>
    <w:rsid w:val="00955474"/>
    <w:rsid w:val="009554FD"/>
    <w:rsid w:val="00955DF5"/>
    <w:rsid w:val="0095675E"/>
    <w:rsid w:val="00956A4C"/>
    <w:rsid w:val="00961317"/>
    <w:rsid w:val="009615B3"/>
    <w:rsid w:val="009624EB"/>
    <w:rsid w:val="00962C37"/>
    <w:rsid w:val="00962F6C"/>
    <w:rsid w:val="00963669"/>
    <w:rsid w:val="00965769"/>
    <w:rsid w:val="00966C13"/>
    <w:rsid w:val="0096731F"/>
    <w:rsid w:val="0096739D"/>
    <w:rsid w:val="009673D9"/>
    <w:rsid w:val="00967435"/>
    <w:rsid w:val="00967B31"/>
    <w:rsid w:val="00967D30"/>
    <w:rsid w:val="00971546"/>
    <w:rsid w:val="009717B1"/>
    <w:rsid w:val="00971C16"/>
    <w:rsid w:val="00972BBB"/>
    <w:rsid w:val="00975855"/>
    <w:rsid w:val="00977654"/>
    <w:rsid w:val="0097776E"/>
    <w:rsid w:val="009805D7"/>
    <w:rsid w:val="009805E1"/>
    <w:rsid w:val="00983EEE"/>
    <w:rsid w:val="009852FE"/>
    <w:rsid w:val="009859A3"/>
    <w:rsid w:val="00985AC5"/>
    <w:rsid w:val="00986645"/>
    <w:rsid w:val="00987AE3"/>
    <w:rsid w:val="00987F00"/>
    <w:rsid w:val="00990DBF"/>
    <w:rsid w:val="0099138C"/>
    <w:rsid w:val="00992DD9"/>
    <w:rsid w:val="00993DD7"/>
    <w:rsid w:val="00993ED2"/>
    <w:rsid w:val="00994084"/>
    <w:rsid w:val="0099538B"/>
    <w:rsid w:val="00995499"/>
    <w:rsid w:val="009957B0"/>
    <w:rsid w:val="00995FCB"/>
    <w:rsid w:val="00997060"/>
    <w:rsid w:val="00997126"/>
    <w:rsid w:val="009A0E21"/>
    <w:rsid w:val="009A1185"/>
    <w:rsid w:val="009A1D03"/>
    <w:rsid w:val="009A26F3"/>
    <w:rsid w:val="009A3916"/>
    <w:rsid w:val="009A3D12"/>
    <w:rsid w:val="009A43A6"/>
    <w:rsid w:val="009A7380"/>
    <w:rsid w:val="009A7672"/>
    <w:rsid w:val="009B037A"/>
    <w:rsid w:val="009B11F6"/>
    <w:rsid w:val="009B2AB5"/>
    <w:rsid w:val="009B3734"/>
    <w:rsid w:val="009B3C28"/>
    <w:rsid w:val="009B4C22"/>
    <w:rsid w:val="009B4EB9"/>
    <w:rsid w:val="009B5D63"/>
    <w:rsid w:val="009B6B65"/>
    <w:rsid w:val="009B712B"/>
    <w:rsid w:val="009B7577"/>
    <w:rsid w:val="009B765C"/>
    <w:rsid w:val="009C12B8"/>
    <w:rsid w:val="009C1939"/>
    <w:rsid w:val="009C26B4"/>
    <w:rsid w:val="009C2C85"/>
    <w:rsid w:val="009C2D83"/>
    <w:rsid w:val="009C301A"/>
    <w:rsid w:val="009C32DD"/>
    <w:rsid w:val="009C66EC"/>
    <w:rsid w:val="009C73AF"/>
    <w:rsid w:val="009C7DB5"/>
    <w:rsid w:val="009D2AFD"/>
    <w:rsid w:val="009D37CF"/>
    <w:rsid w:val="009D394B"/>
    <w:rsid w:val="009D75F9"/>
    <w:rsid w:val="009D7F0E"/>
    <w:rsid w:val="009E0A85"/>
    <w:rsid w:val="009E3618"/>
    <w:rsid w:val="009E4CE0"/>
    <w:rsid w:val="009E55CA"/>
    <w:rsid w:val="009E5899"/>
    <w:rsid w:val="009E75F0"/>
    <w:rsid w:val="009E7851"/>
    <w:rsid w:val="009E7A69"/>
    <w:rsid w:val="009E7C9D"/>
    <w:rsid w:val="009F11AA"/>
    <w:rsid w:val="009F1C67"/>
    <w:rsid w:val="009F2998"/>
    <w:rsid w:val="009F2C9B"/>
    <w:rsid w:val="009F2D9A"/>
    <w:rsid w:val="009F2DAC"/>
    <w:rsid w:val="009F4072"/>
    <w:rsid w:val="009F4098"/>
    <w:rsid w:val="009F4EF3"/>
    <w:rsid w:val="009F71AA"/>
    <w:rsid w:val="00A00332"/>
    <w:rsid w:val="00A01FC2"/>
    <w:rsid w:val="00A02306"/>
    <w:rsid w:val="00A0523D"/>
    <w:rsid w:val="00A0582A"/>
    <w:rsid w:val="00A05F7F"/>
    <w:rsid w:val="00A064C4"/>
    <w:rsid w:val="00A074D4"/>
    <w:rsid w:val="00A1051E"/>
    <w:rsid w:val="00A10596"/>
    <w:rsid w:val="00A11A0E"/>
    <w:rsid w:val="00A11BF4"/>
    <w:rsid w:val="00A13181"/>
    <w:rsid w:val="00A13C07"/>
    <w:rsid w:val="00A14D42"/>
    <w:rsid w:val="00A150F8"/>
    <w:rsid w:val="00A15113"/>
    <w:rsid w:val="00A155BE"/>
    <w:rsid w:val="00A155EC"/>
    <w:rsid w:val="00A17C8B"/>
    <w:rsid w:val="00A20427"/>
    <w:rsid w:val="00A20801"/>
    <w:rsid w:val="00A20CD8"/>
    <w:rsid w:val="00A21005"/>
    <w:rsid w:val="00A21C71"/>
    <w:rsid w:val="00A21EA2"/>
    <w:rsid w:val="00A235EE"/>
    <w:rsid w:val="00A25338"/>
    <w:rsid w:val="00A25B71"/>
    <w:rsid w:val="00A25EFE"/>
    <w:rsid w:val="00A274B6"/>
    <w:rsid w:val="00A27C61"/>
    <w:rsid w:val="00A300F4"/>
    <w:rsid w:val="00A30627"/>
    <w:rsid w:val="00A3100F"/>
    <w:rsid w:val="00A31601"/>
    <w:rsid w:val="00A31FE8"/>
    <w:rsid w:val="00A32107"/>
    <w:rsid w:val="00A343CA"/>
    <w:rsid w:val="00A34ED9"/>
    <w:rsid w:val="00A3520B"/>
    <w:rsid w:val="00A35855"/>
    <w:rsid w:val="00A36FD1"/>
    <w:rsid w:val="00A379F3"/>
    <w:rsid w:val="00A37EA7"/>
    <w:rsid w:val="00A400A2"/>
    <w:rsid w:val="00A4257A"/>
    <w:rsid w:val="00A4272F"/>
    <w:rsid w:val="00A42C68"/>
    <w:rsid w:val="00A4384A"/>
    <w:rsid w:val="00A447B9"/>
    <w:rsid w:val="00A455D9"/>
    <w:rsid w:val="00A467A0"/>
    <w:rsid w:val="00A475A0"/>
    <w:rsid w:val="00A50379"/>
    <w:rsid w:val="00A50AF4"/>
    <w:rsid w:val="00A50E7D"/>
    <w:rsid w:val="00A50EE3"/>
    <w:rsid w:val="00A51356"/>
    <w:rsid w:val="00A517A0"/>
    <w:rsid w:val="00A526BD"/>
    <w:rsid w:val="00A531FA"/>
    <w:rsid w:val="00A5356D"/>
    <w:rsid w:val="00A54B89"/>
    <w:rsid w:val="00A54DC9"/>
    <w:rsid w:val="00A56256"/>
    <w:rsid w:val="00A600D0"/>
    <w:rsid w:val="00A6075F"/>
    <w:rsid w:val="00A615C2"/>
    <w:rsid w:val="00A617AA"/>
    <w:rsid w:val="00A61CAC"/>
    <w:rsid w:val="00A61D40"/>
    <w:rsid w:val="00A63512"/>
    <w:rsid w:val="00A635E6"/>
    <w:rsid w:val="00A64058"/>
    <w:rsid w:val="00A67BA3"/>
    <w:rsid w:val="00A67E71"/>
    <w:rsid w:val="00A71F19"/>
    <w:rsid w:val="00A7214C"/>
    <w:rsid w:val="00A73BB5"/>
    <w:rsid w:val="00A74086"/>
    <w:rsid w:val="00A745DA"/>
    <w:rsid w:val="00A761CD"/>
    <w:rsid w:val="00A76D9C"/>
    <w:rsid w:val="00A7755A"/>
    <w:rsid w:val="00A77E57"/>
    <w:rsid w:val="00A81163"/>
    <w:rsid w:val="00A816AA"/>
    <w:rsid w:val="00A81702"/>
    <w:rsid w:val="00A82DBE"/>
    <w:rsid w:val="00A836CB"/>
    <w:rsid w:val="00A83DBE"/>
    <w:rsid w:val="00A845F6"/>
    <w:rsid w:val="00A855A5"/>
    <w:rsid w:val="00A85C4E"/>
    <w:rsid w:val="00A85D94"/>
    <w:rsid w:val="00A86E34"/>
    <w:rsid w:val="00A875EC"/>
    <w:rsid w:val="00A940C2"/>
    <w:rsid w:val="00A94F3B"/>
    <w:rsid w:val="00A958E6"/>
    <w:rsid w:val="00A97FE4"/>
    <w:rsid w:val="00AA0123"/>
    <w:rsid w:val="00AA1621"/>
    <w:rsid w:val="00AA375F"/>
    <w:rsid w:val="00AA3DFC"/>
    <w:rsid w:val="00AA4D47"/>
    <w:rsid w:val="00AA5A37"/>
    <w:rsid w:val="00AA76AC"/>
    <w:rsid w:val="00AB0C39"/>
    <w:rsid w:val="00AB1736"/>
    <w:rsid w:val="00AB1B47"/>
    <w:rsid w:val="00AB291B"/>
    <w:rsid w:val="00AB2CDB"/>
    <w:rsid w:val="00AB42F6"/>
    <w:rsid w:val="00AB4322"/>
    <w:rsid w:val="00AB48BC"/>
    <w:rsid w:val="00AB5AD5"/>
    <w:rsid w:val="00AB5C13"/>
    <w:rsid w:val="00AB6583"/>
    <w:rsid w:val="00AB683D"/>
    <w:rsid w:val="00AB687C"/>
    <w:rsid w:val="00AC041E"/>
    <w:rsid w:val="00AC0BCB"/>
    <w:rsid w:val="00AC1672"/>
    <w:rsid w:val="00AC1792"/>
    <w:rsid w:val="00AC1AE4"/>
    <w:rsid w:val="00AC1C89"/>
    <w:rsid w:val="00AC1CEA"/>
    <w:rsid w:val="00AC278E"/>
    <w:rsid w:val="00AC3FA1"/>
    <w:rsid w:val="00AC40F4"/>
    <w:rsid w:val="00AC4802"/>
    <w:rsid w:val="00AC58B6"/>
    <w:rsid w:val="00AC5EED"/>
    <w:rsid w:val="00AC67B0"/>
    <w:rsid w:val="00AC67E6"/>
    <w:rsid w:val="00AC67F4"/>
    <w:rsid w:val="00AC6A71"/>
    <w:rsid w:val="00AC70BD"/>
    <w:rsid w:val="00AD04BD"/>
    <w:rsid w:val="00AD0A2F"/>
    <w:rsid w:val="00AD2E6B"/>
    <w:rsid w:val="00AD3AD8"/>
    <w:rsid w:val="00AD5139"/>
    <w:rsid w:val="00AD5E0E"/>
    <w:rsid w:val="00AD5E69"/>
    <w:rsid w:val="00AD63FE"/>
    <w:rsid w:val="00AD71A7"/>
    <w:rsid w:val="00AD71EE"/>
    <w:rsid w:val="00AE0631"/>
    <w:rsid w:val="00AE118D"/>
    <w:rsid w:val="00AE2B00"/>
    <w:rsid w:val="00AE3244"/>
    <w:rsid w:val="00AE3EF1"/>
    <w:rsid w:val="00AE44F8"/>
    <w:rsid w:val="00AE4DC2"/>
    <w:rsid w:val="00AE5C4E"/>
    <w:rsid w:val="00AE5DBC"/>
    <w:rsid w:val="00AE62FB"/>
    <w:rsid w:val="00AE633F"/>
    <w:rsid w:val="00AF0632"/>
    <w:rsid w:val="00AF12A4"/>
    <w:rsid w:val="00AF3520"/>
    <w:rsid w:val="00AF494A"/>
    <w:rsid w:val="00AF5BFB"/>
    <w:rsid w:val="00AF6508"/>
    <w:rsid w:val="00B00A89"/>
    <w:rsid w:val="00B01010"/>
    <w:rsid w:val="00B01A8D"/>
    <w:rsid w:val="00B01CEE"/>
    <w:rsid w:val="00B023AC"/>
    <w:rsid w:val="00B029AF"/>
    <w:rsid w:val="00B0326D"/>
    <w:rsid w:val="00B03AF0"/>
    <w:rsid w:val="00B04406"/>
    <w:rsid w:val="00B04D76"/>
    <w:rsid w:val="00B056E1"/>
    <w:rsid w:val="00B05C97"/>
    <w:rsid w:val="00B05E87"/>
    <w:rsid w:val="00B06526"/>
    <w:rsid w:val="00B07F72"/>
    <w:rsid w:val="00B10003"/>
    <w:rsid w:val="00B11AC3"/>
    <w:rsid w:val="00B12283"/>
    <w:rsid w:val="00B1235A"/>
    <w:rsid w:val="00B12686"/>
    <w:rsid w:val="00B1364D"/>
    <w:rsid w:val="00B139AD"/>
    <w:rsid w:val="00B13BFE"/>
    <w:rsid w:val="00B13FE9"/>
    <w:rsid w:val="00B14050"/>
    <w:rsid w:val="00B14617"/>
    <w:rsid w:val="00B14DAA"/>
    <w:rsid w:val="00B20615"/>
    <w:rsid w:val="00B21243"/>
    <w:rsid w:val="00B22F30"/>
    <w:rsid w:val="00B231F4"/>
    <w:rsid w:val="00B23D7F"/>
    <w:rsid w:val="00B24BB8"/>
    <w:rsid w:val="00B25522"/>
    <w:rsid w:val="00B271F5"/>
    <w:rsid w:val="00B27464"/>
    <w:rsid w:val="00B3119B"/>
    <w:rsid w:val="00B34A06"/>
    <w:rsid w:val="00B34EA4"/>
    <w:rsid w:val="00B35421"/>
    <w:rsid w:val="00B354A6"/>
    <w:rsid w:val="00B36210"/>
    <w:rsid w:val="00B363F9"/>
    <w:rsid w:val="00B36AA3"/>
    <w:rsid w:val="00B40853"/>
    <w:rsid w:val="00B40995"/>
    <w:rsid w:val="00B41BC4"/>
    <w:rsid w:val="00B41D9F"/>
    <w:rsid w:val="00B42231"/>
    <w:rsid w:val="00B4314A"/>
    <w:rsid w:val="00B43367"/>
    <w:rsid w:val="00B4384E"/>
    <w:rsid w:val="00B4490A"/>
    <w:rsid w:val="00B44D34"/>
    <w:rsid w:val="00B454FC"/>
    <w:rsid w:val="00B46391"/>
    <w:rsid w:val="00B466D3"/>
    <w:rsid w:val="00B46F31"/>
    <w:rsid w:val="00B47B33"/>
    <w:rsid w:val="00B5028B"/>
    <w:rsid w:val="00B50F06"/>
    <w:rsid w:val="00B518F0"/>
    <w:rsid w:val="00B5234F"/>
    <w:rsid w:val="00B52A94"/>
    <w:rsid w:val="00B52D11"/>
    <w:rsid w:val="00B55166"/>
    <w:rsid w:val="00B56ED1"/>
    <w:rsid w:val="00B57505"/>
    <w:rsid w:val="00B61912"/>
    <w:rsid w:val="00B62167"/>
    <w:rsid w:val="00B62179"/>
    <w:rsid w:val="00B62403"/>
    <w:rsid w:val="00B634F1"/>
    <w:rsid w:val="00B647CB"/>
    <w:rsid w:val="00B65021"/>
    <w:rsid w:val="00B65468"/>
    <w:rsid w:val="00B66F42"/>
    <w:rsid w:val="00B700AA"/>
    <w:rsid w:val="00B702BA"/>
    <w:rsid w:val="00B711E2"/>
    <w:rsid w:val="00B74924"/>
    <w:rsid w:val="00B7708F"/>
    <w:rsid w:val="00B7719F"/>
    <w:rsid w:val="00B771AF"/>
    <w:rsid w:val="00B77345"/>
    <w:rsid w:val="00B80AA2"/>
    <w:rsid w:val="00B81340"/>
    <w:rsid w:val="00B817A9"/>
    <w:rsid w:val="00B81BF2"/>
    <w:rsid w:val="00B825CD"/>
    <w:rsid w:val="00B82EBA"/>
    <w:rsid w:val="00B83A03"/>
    <w:rsid w:val="00B851CA"/>
    <w:rsid w:val="00B8584F"/>
    <w:rsid w:val="00B87AEA"/>
    <w:rsid w:val="00B904BB"/>
    <w:rsid w:val="00B9096D"/>
    <w:rsid w:val="00B90A1E"/>
    <w:rsid w:val="00B9208E"/>
    <w:rsid w:val="00B9331A"/>
    <w:rsid w:val="00B93423"/>
    <w:rsid w:val="00B949FB"/>
    <w:rsid w:val="00B97A3E"/>
    <w:rsid w:val="00BA29FA"/>
    <w:rsid w:val="00BA2D48"/>
    <w:rsid w:val="00BA6617"/>
    <w:rsid w:val="00BA7B14"/>
    <w:rsid w:val="00BB0632"/>
    <w:rsid w:val="00BB112B"/>
    <w:rsid w:val="00BB18C2"/>
    <w:rsid w:val="00BB333E"/>
    <w:rsid w:val="00BB4054"/>
    <w:rsid w:val="00BB5304"/>
    <w:rsid w:val="00BB60B2"/>
    <w:rsid w:val="00BB670D"/>
    <w:rsid w:val="00BB755C"/>
    <w:rsid w:val="00BC0B17"/>
    <w:rsid w:val="00BC1B3D"/>
    <w:rsid w:val="00BC495F"/>
    <w:rsid w:val="00BC6806"/>
    <w:rsid w:val="00BC68AD"/>
    <w:rsid w:val="00BC7C53"/>
    <w:rsid w:val="00BD0A3D"/>
    <w:rsid w:val="00BD0DE4"/>
    <w:rsid w:val="00BD0EE5"/>
    <w:rsid w:val="00BD0FF2"/>
    <w:rsid w:val="00BD1064"/>
    <w:rsid w:val="00BD1876"/>
    <w:rsid w:val="00BD33B2"/>
    <w:rsid w:val="00BD3589"/>
    <w:rsid w:val="00BD4F9D"/>
    <w:rsid w:val="00BD5DBF"/>
    <w:rsid w:val="00BD5F1D"/>
    <w:rsid w:val="00BE0F4C"/>
    <w:rsid w:val="00BE4F1E"/>
    <w:rsid w:val="00BE65D6"/>
    <w:rsid w:val="00BE738F"/>
    <w:rsid w:val="00BF005F"/>
    <w:rsid w:val="00BF0138"/>
    <w:rsid w:val="00BF090E"/>
    <w:rsid w:val="00BF280B"/>
    <w:rsid w:val="00BF28BA"/>
    <w:rsid w:val="00BF4324"/>
    <w:rsid w:val="00BF5EC3"/>
    <w:rsid w:val="00BF75EF"/>
    <w:rsid w:val="00C006AD"/>
    <w:rsid w:val="00C00F36"/>
    <w:rsid w:val="00C0154F"/>
    <w:rsid w:val="00C02A14"/>
    <w:rsid w:val="00C0300C"/>
    <w:rsid w:val="00C03C4E"/>
    <w:rsid w:val="00C04854"/>
    <w:rsid w:val="00C049C0"/>
    <w:rsid w:val="00C07774"/>
    <w:rsid w:val="00C07BD1"/>
    <w:rsid w:val="00C10B72"/>
    <w:rsid w:val="00C11841"/>
    <w:rsid w:val="00C11F12"/>
    <w:rsid w:val="00C12FA9"/>
    <w:rsid w:val="00C1444B"/>
    <w:rsid w:val="00C15038"/>
    <w:rsid w:val="00C160C2"/>
    <w:rsid w:val="00C1641F"/>
    <w:rsid w:val="00C1665C"/>
    <w:rsid w:val="00C16F01"/>
    <w:rsid w:val="00C211E8"/>
    <w:rsid w:val="00C22583"/>
    <w:rsid w:val="00C23082"/>
    <w:rsid w:val="00C2309D"/>
    <w:rsid w:val="00C23277"/>
    <w:rsid w:val="00C243AC"/>
    <w:rsid w:val="00C244A8"/>
    <w:rsid w:val="00C24652"/>
    <w:rsid w:val="00C24672"/>
    <w:rsid w:val="00C24A88"/>
    <w:rsid w:val="00C25402"/>
    <w:rsid w:val="00C25F7F"/>
    <w:rsid w:val="00C274DC"/>
    <w:rsid w:val="00C2783B"/>
    <w:rsid w:val="00C30A1F"/>
    <w:rsid w:val="00C30ECD"/>
    <w:rsid w:val="00C3139A"/>
    <w:rsid w:val="00C32CE7"/>
    <w:rsid w:val="00C32D60"/>
    <w:rsid w:val="00C34981"/>
    <w:rsid w:val="00C34E65"/>
    <w:rsid w:val="00C34EA3"/>
    <w:rsid w:val="00C35D6E"/>
    <w:rsid w:val="00C37AB0"/>
    <w:rsid w:val="00C37D38"/>
    <w:rsid w:val="00C40D92"/>
    <w:rsid w:val="00C449AD"/>
    <w:rsid w:val="00C45296"/>
    <w:rsid w:val="00C4687C"/>
    <w:rsid w:val="00C4788E"/>
    <w:rsid w:val="00C5068B"/>
    <w:rsid w:val="00C508C0"/>
    <w:rsid w:val="00C5155B"/>
    <w:rsid w:val="00C523C8"/>
    <w:rsid w:val="00C5353C"/>
    <w:rsid w:val="00C54CB8"/>
    <w:rsid w:val="00C55104"/>
    <w:rsid w:val="00C558E0"/>
    <w:rsid w:val="00C563A0"/>
    <w:rsid w:val="00C567A7"/>
    <w:rsid w:val="00C572D7"/>
    <w:rsid w:val="00C5796A"/>
    <w:rsid w:val="00C604B8"/>
    <w:rsid w:val="00C60EE9"/>
    <w:rsid w:val="00C61B53"/>
    <w:rsid w:val="00C61F9A"/>
    <w:rsid w:val="00C62329"/>
    <w:rsid w:val="00C6299A"/>
    <w:rsid w:val="00C635B7"/>
    <w:rsid w:val="00C637C3"/>
    <w:rsid w:val="00C63B65"/>
    <w:rsid w:val="00C63CBD"/>
    <w:rsid w:val="00C652E8"/>
    <w:rsid w:val="00C66150"/>
    <w:rsid w:val="00C66FE3"/>
    <w:rsid w:val="00C678FA"/>
    <w:rsid w:val="00C7019F"/>
    <w:rsid w:val="00C70667"/>
    <w:rsid w:val="00C70EFF"/>
    <w:rsid w:val="00C7219E"/>
    <w:rsid w:val="00C72BBD"/>
    <w:rsid w:val="00C73026"/>
    <w:rsid w:val="00C73321"/>
    <w:rsid w:val="00C73808"/>
    <w:rsid w:val="00C73B05"/>
    <w:rsid w:val="00C73FDE"/>
    <w:rsid w:val="00C745A3"/>
    <w:rsid w:val="00C74EA0"/>
    <w:rsid w:val="00C7529E"/>
    <w:rsid w:val="00C75E56"/>
    <w:rsid w:val="00C7702D"/>
    <w:rsid w:val="00C776FC"/>
    <w:rsid w:val="00C8129B"/>
    <w:rsid w:val="00C83601"/>
    <w:rsid w:val="00C8400C"/>
    <w:rsid w:val="00C841D6"/>
    <w:rsid w:val="00C84236"/>
    <w:rsid w:val="00C849E5"/>
    <w:rsid w:val="00C84CF3"/>
    <w:rsid w:val="00C85E74"/>
    <w:rsid w:val="00C86492"/>
    <w:rsid w:val="00C9132E"/>
    <w:rsid w:val="00C92C17"/>
    <w:rsid w:val="00C93052"/>
    <w:rsid w:val="00C9331C"/>
    <w:rsid w:val="00C93EF6"/>
    <w:rsid w:val="00C947E3"/>
    <w:rsid w:val="00C95039"/>
    <w:rsid w:val="00CA101E"/>
    <w:rsid w:val="00CA1406"/>
    <w:rsid w:val="00CA1CFE"/>
    <w:rsid w:val="00CA301D"/>
    <w:rsid w:val="00CA5022"/>
    <w:rsid w:val="00CA5960"/>
    <w:rsid w:val="00CA6386"/>
    <w:rsid w:val="00CA6578"/>
    <w:rsid w:val="00CA6FDF"/>
    <w:rsid w:val="00CA7035"/>
    <w:rsid w:val="00CB0341"/>
    <w:rsid w:val="00CB08BD"/>
    <w:rsid w:val="00CB44E0"/>
    <w:rsid w:val="00CB5BC6"/>
    <w:rsid w:val="00CB6F2B"/>
    <w:rsid w:val="00CB74A9"/>
    <w:rsid w:val="00CC1685"/>
    <w:rsid w:val="00CC28C4"/>
    <w:rsid w:val="00CC3B02"/>
    <w:rsid w:val="00CC3B32"/>
    <w:rsid w:val="00CC3C03"/>
    <w:rsid w:val="00CC4A56"/>
    <w:rsid w:val="00CC4AED"/>
    <w:rsid w:val="00CC51AB"/>
    <w:rsid w:val="00CC5B76"/>
    <w:rsid w:val="00CC6E20"/>
    <w:rsid w:val="00CC7D38"/>
    <w:rsid w:val="00CD15AD"/>
    <w:rsid w:val="00CD1BDE"/>
    <w:rsid w:val="00CD347B"/>
    <w:rsid w:val="00CD368B"/>
    <w:rsid w:val="00CD46D0"/>
    <w:rsid w:val="00CD4886"/>
    <w:rsid w:val="00CD4C9D"/>
    <w:rsid w:val="00CD51BD"/>
    <w:rsid w:val="00CD53E9"/>
    <w:rsid w:val="00CD5DDA"/>
    <w:rsid w:val="00CD6253"/>
    <w:rsid w:val="00CD656C"/>
    <w:rsid w:val="00CD6D00"/>
    <w:rsid w:val="00CD7474"/>
    <w:rsid w:val="00CD747A"/>
    <w:rsid w:val="00CD7E21"/>
    <w:rsid w:val="00CE0E5B"/>
    <w:rsid w:val="00CE1429"/>
    <w:rsid w:val="00CE2378"/>
    <w:rsid w:val="00CE2559"/>
    <w:rsid w:val="00CE327E"/>
    <w:rsid w:val="00CE3E8B"/>
    <w:rsid w:val="00CE4BA4"/>
    <w:rsid w:val="00CE59EA"/>
    <w:rsid w:val="00CE5BEC"/>
    <w:rsid w:val="00CE5D74"/>
    <w:rsid w:val="00CE60A7"/>
    <w:rsid w:val="00CE6F98"/>
    <w:rsid w:val="00CE72FE"/>
    <w:rsid w:val="00CF2331"/>
    <w:rsid w:val="00CF29BA"/>
    <w:rsid w:val="00CF330E"/>
    <w:rsid w:val="00CF4F33"/>
    <w:rsid w:val="00CF539E"/>
    <w:rsid w:val="00CF6B8F"/>
    <w:rsid w:val="00D005B3"/>
    <w:rsid w:val="00D0062C"/>
    <w:rsid w:val="00D0120B"/>
    <w:rsid w:val="00D038BE"/>
    <w:rsid w:val="00D05655"/>
    <w:rsid w:val="00D05772"/>
    <w:rsid w:val="00D0643D"/>
    <w:rsid w:val="00D06531"/>
    <w:rsid w:val="00D10336"/>
    <w:rsid w:val="00D109F5"/>
    <w:rsid w:val="00D11C0A"/>
    <w:rsid w:val="00D137B6"/>
    <w:rsid w:val="00D14673"/>
    <w:rsid w:val="00D158DA"/>
    <w:rsid w:val="00D159FE"/>
    <w:rsid w:val="00D1725A"/>
    <w:rsid w:val="00D177F1"/>
    <w:rsid w:val="00D179E5"/>
    <w:rsid w:val="00D20004"/>
    <w:rsid w:val="00D22269"/>
    <w:rsid w:val="00D23015"/>
    <w:rsid w:val="00D249E7"/>
    <w:rsid w:val="00D24CB9"/>
    <w:rsid w:val="00D259DF"/>
    <w:rsid w:val="00D260E4"/>
    <w:rsid w:val="00D26F7D"/>
    <w:rsid w:val="00D272BF"/>
    <w:rsid w:val="00D3054D"/>
    <w:rsid w:val="00D314E3"/>
    <w:rsid w:val="00D326E0"/>
    <w:rsid w:val="00D3277E"/>
    <w:rsid w:val="00D34968"/>
    <w:rsid w:val="00D3576A"/>
    <w:rsid w:val="00D367DA"/>
    <w:rsid w:val="00D36BE3"/>
    <w:rsid w:val="00D37168"/>
    <w:rsid w:val="00D415C5"/>
    <w:rsid w:val="00D42C38"/>
    <w:rsid w:val="00D42F7F"/>
    <w:rsid w:val="00D4591E"/>
    <w:rsid w:val="00D4685A"/>
    <w:rsid w:val="00D46A38"/>
    <w:rsid w:val="00D46AE7"/>
    <w:rsid w:val="00D46B3A"/>
    <w:rsid w:val="00D470A8"/>
    <w:rsid w:val="00D51DB8"/>
    <w:rsid w:val="00D52CD6"/>
    <w:rsid w:val="00D53913"/>
    <w:rsid w:val="00D53D00"/>
    <w:rsid w:val="00D5573B"/>
    <w:rsid w:val="00D600C7"/>
    <w:rsid w:val="00D6096C"/>
    <w:rsid w:val="00D60BC3"/>
    <w:rsid w:val="00D63E39"/>
    <w:rsid w:val="00D64242"/>
    <w:rsid w:val="00D64F00"/>
    <w:rsid w:val="00D6534C"/>
    <w:rsid w:val="00D67C73"/>
    <w:rsid w:val="00D67D6F"/>
    <w:rsid w:val="00D67EEF"/>
    <w:rsid w:val="00D70B7B"/>
    <w:rsid w:val="00D71E96"/>
    <w:rsid w:val="00D73198"/>
    <w:rsid w:val="00D75AA4"/>
    <w:rsid w:val="00D75ED7"/>
    <w:rsid w:val="00D76E0D"/>
    <w:rsid w:val="00D77519"/>
    <w:rsid w:val="00D80CF2"/>
    <w:rsid w:val="00D80FFA"/>
    <w:rsid w:val="00D81097"/>
    <w:rsid w:val="00D84109"/>
    <w:rsid w:val="00D85DC2"/>
    <w:rsid w:val="00D92743"/>
    <w:rsid w:val="00D92FA0"/>
    <w:rsid w:val="00D9388B"/>
    <w:rsid w:val="00D957A2"/>
    <w:rsid w:val="00D968BD"/>
    <w:rsid w:val="00D97624"/>
    <w:rsid w:val="00DA02FF"/>
    <w:rsid w:val="00DA1020"/>
    <w:rsid w:val="00DA113A"/>
    <w:rsid w:val="00DA18A5"/>
    <w:rsid w:val="00DA1FF1"/>
    <w:rsid w:val="00DA42B9"/>
    <w:rsid w:val="00DA4F93"/>
    <w:rsid w:val="00DA5C15"/>
    <w:rsid w:val="00DA6883"/>
    <w:rsid w:val="00DA75C6"/>
    <w:rsid w:val="00DB15D2"/>
    <w:rsid w:val="00DB298D"/>
    <w:rsid w:val="00DB2E7B"/>
    <w:rsid w:val="00DB590A"/>
    <w:rsid w:val="00DB6219"/>
    <w:rsid w:val="00DB63FB"/>
    <w:rsid w:val="00DB7012"/>
    <w:rsid w:val="00DB7277"/>
    <w:rsid w:val="00DC0A77"/>
    <w:rsid w:val="00DC0E7F"/>
    <w:rsid w:val="00DC16F9"/>
    <w:rsid w:val="00DC2C94"/>
    <w:rsid w:val="00DC3700"/>
    <w:rsid w:val="00DC3783"/>
    <w:rsid w:val="00DC5A98"/>
    <w:rsid w:val="00DC6477"/>
    <w:rsid w:val="00DC66B1"/>
    <w:rsid w:val="00DC7218"/>
    <w:rsid w:val="00DC77F4"/>
    <w:rsid w:val="00DD0795"/>
    <w:rsid w:val="00DD108A"/>
    <w:rsid w:val="00DD1275"/>
    <w:rsid w:val="00DD1CC4"/>
    <w:rsid w:val="00DD245B"/>
    <w:rsid w:val="00DD2D3E"/>
    <w:rsid w:val="00DD4E00"/>
    <w:rsid w:val="00DD5C33"/>
    <w:rsid w:val="00DD5F00"/>
    <w:rsid w:val="00DD7D47"/>
    <w:rsid w:val="00DE04ED"/>
    <w:rsid w:val="00DE1981"/>
    <w:rsid w:val="00DE1E81"/>
    <w:rsid w:val="00DE27B7"/>
    <w:rsid w:val="00DE2E2F"/>
    <w:rsid w:val="00DE30D2"/>
    <w:rsid w:val="00DE61F8"/>
    <w:rsid w:val="00DE62E1"/>
    <w:rsid w:val="00DE6CFD"/>
    <w:rsid w:val="00DF0297"/>
    <w:rsid w:val="00DF2F88"/>
    <w:rsid w:val="00DF4D40"/>
    <w:rsid w:val="00DF512A"/>
    <w:rsid w:val="00DF53B4"/>
    <w:rsid w:val="00DF6C9E"/>
    <w:rsid w:val="00DF6F06"/>
    <w:rsid w:val="00E00328"/>
    <w:rsid w:val="00E017BE"/>
    <w:rsid w:val="00E0386F"/>
    <w:rsid w:val="00E04676"/>
    <w:rsid w:val="00E05C3A"/>
    <w:rsid w:val="00E07720"/>
    <w:rsid w:val="00E10A17"/>
    <w:rsid w:val="00E11B6F"/>
    <w:rsid w:val="00E122CE"/>
    <w:rsid w:val="00E12D1A"/>
    <w:rsid w:val="00E1389F"/>
    <w:rsid w:val="00E14A17"/>
    <w:rsid w:val="00E160FC"/>
    <w:rsid w:val="00E16254"/>
    <w:rsid w:val="00E16AAD"/>
    <w:rsid w:val="00E17097"/>
    <w:rsid w:val="00E171D3"/>
    <w:rsid w:val="00E1741C"/>
    <w:rsid w:val="00E17A38"/>
    <w:rsid w:val="00E20121"/>
    <w:rsid w:val="00E204E9"/>
    <w:rsid w:val="00E20E40"/>
    <w:rsid w:val="00E21500"/>
    <w:rsid w:val="00E22516"/>
    <w:rsid w:val="00E22FD9"/>
    <w:rsid w:val="00E23C43"/>
    <w:rsid w:val="00E26A31"/>
    <w:rsid w:val="00E272D1"/>
    <w:rsid w:val="00E30D34"/>
    <w:rsid w:val="00E312F4"/>
    <w:rsid w:val="00E317A3"/>
    <w:rsid w:val="00E319D8"/>
    <w:rsid w:val="00E3337A"/>
    <w:rsid w:val="00E33F47"/>
    <w:rsid w:val="00E34561"/>
    <w:rsid w:val="00E3465F"/>
    <w:rsid w:val="00E36992"/>
    <w:rsid w:val="00E376E8"/>
    <w:rsid w:val="00E41390"/>
    <w:rsid w:val="00E4199D"/>
    <w:rsid w:val="00E41EF0"/>
    <w:rsid w:val="00E42372"/>
    <w:rsid w:val="00E4416B"/>
    <w:rsid w:val="00E448AC"/>
    <w:rsid w:val="00E44967"/>
    <w:rsid w:val="00E4799A"/>
    <w:rsid w:val="00E47CF0"/>
    <w:rsid w:val="00E5077A"/>
    <w:rsid w:val="00E50F1C"/>
    <w:rsid w:val="00E511BE"/>
    <w:rsid w:val="00E51412"/>
    <w:rsid w:val="00E51D6E"/>
    <w:rsid w:val="00E51EFD"/>
    <w:rsid w:val="00E54B83"/>
    <w:rsid w:val="00E55708"/>
    <w:rsid w:val="00E57854"/>
    <w:rsid w:val="00E57B52"/>
    <w:rsid w:val="00E60001"/>
    <w:rsid w:val="00E604CE"/>
    <w:rsid w:val="00E611C6"/>
    <w:rsid w:val="00E623AB"/>
    <w:rsid w:val="00E629DE"/>
    <w:rsid w:val="00E64A8B"/>
    <w:rsid w:val="00E64D72"/>
    <w:rsid w:val="00E65597"/>
    <w:rsid w:val="00E65BFC"/>
    <w:rsid w:val="00E71EE5"/>
    <w:rsid w:val="00E73A09"/>
    <w:rsid w:val="00E740A1"/>
    <w:rsid w:val="00E74CA4"/>
    <w:rsid w:val="00E7523C"/>
    <w:rsid w:val="00E756E1"/>
    <w:rsid w:val="00E75F97"/>
    <w:rsid w:val="00E76356"/>
    <w:rsid w:val="00E76EF9"/>
    <w:rsid w:val="00E8019C"/>
    <w:rsid w:val="00E83B55"/>
    <w:rsid w:val="00E85BAE"/>
    <w:rsid w:val="00E86FDE"/>
    <w:rsid w:val="00E8731A"/>
    <w:rsid w:val="00E90297"/>
    <w:rsid w:val="00E905BA"/>
    <w:rsid w:val="00E911AF"/>
    <w:rsid w:val="00E92926"/>
    <w:rsid w:val="00E93612"/>
    <w:rsid w:val="00E97035"/>
    <w:rsid w:val="00EA0988"/>
    <w:rsid w:val="00EA0BCC"/>
    <w:rsid w:val="00EA0DFA"/>
    <w:rsid w:val="00EA11EB"/>
    <w:rsid w:val="00EA14DF"/>
    <w:rsid w:val="00EA2975"/>
    <w:rsid w:val="00EA38A3"/>
    <w:rsid w:val="00EA627D"/>
    <w:rsid w:val="00EA71DF"/>
    <w:rsid w:val="00EA7F7D"/>
    <w:rsid w:val="00EB019C"/>
    <w:rsid w:val="00EB0C77"/>
    <w:rsid w:val="00EB1A8B"/>
    <w:rsid w:val="00EB2099"/>
    <w:rsid w:val="00EB2147"/>
    <w:rsid w:val="00EB22E3"/>
    <w:rsid w:val="00EB25D2"/>
    <w:rsid w:val="00EB2EC8"/>
    <w:rsid w:val="00EB324E"/>
    <w:rsid w:val="00EB55A4"/>
    <w:rsid w:val="00EB58C5"/>
    <w:rsid w:val="00EB6BF4"/>
    <w:rsid w:val="00EB734A"/>
    <w:rsid w:val="00EC0AFE"/>
    <w:rsid w:val="00EC59CC"/>
    <w:rsid w:val="00EC60B3"/>
    <w:rsid w:val="00EC61DF"/>
    <w:rsid w:val="00ED08F1"/>
    <w:rsid w:val="00ED16BB"/>
    <w:rsid w:val="00ED2A2D"/>
    <w:rsid w:val="00ED2F34"/>
    <w:rsid w:val="00ED3376"/>
    <w:rsid w:val="00ED3749"/>
    <w:rsid w:val="00ED4382"/>
    <w:rsid w:val="00ED4868"/>
    <w:rsid w:val="00ED576D"/>
    <w:rsid w:val="00ED5D95"/>
    <w:rsid w:val="00ED5E0D"/>
    <w:rsid w:val="00ED65B5"/>
    <w:rsid w:val="00ED6ECB"/>
    <w:rsid w:val="00ED78A4"/>
    <w:rsid w:val="00EE1144"/>
    <w:rsid w:val="00EE17CE"/>
    <w:rsid w:val="00EE58C7"/>
    <w:rsid w:val="00EF17D9"/>
    <w:rsid w:val="00EF468E"/>
    <w:rsid w:val="00EF4A5E"/>
    <w:rsid w:val="00EF5E02"/>
    <w:rsid w:val="00EF73FE"/>
    <w:rsid w:val="00EF7DB3"/>
    <w:rsid w:val="00F012FE"/>
    <w:rsid w:val="00F018DD"/>
    <w:rsid w:val="00F025DA"/>
    <w:rsid w:val="00F02E6A"/>
    <w:rsid w:val="00F04125"/>
    <w:rsid w:val="00F048A7"/>
    <w:rsid w:val="00F05DC7"/>
    <w:rsid w:val="00F06015"/>
    <w:rsid w:val="00F11994"/>
    <w:rsid w:val="00F11CB9"/>
    <w:rsid w:val="00F11ECD"/>
    <w:rsid w:val="00F13A73"/>
    <w:rsid w:val="00F14973"/>
    <w:rsid w:val="00F14C3C"/>
    <w:rsid w:val="00F14E4E"/>
    <w:rsid w:val="00F156DF"/>
    <w:rsid w:val="00F15798"/>
    <w:rsid w:val="00F16EA4"/>
    <w:rsid w:val="00F1733E"/>
    <w:rsid w:val="00F206BA"/>
    <w:rsid w:val="00F20A96"/>
    <w:rsid w:val="00F20C3E"/>
    <w:rsid w:val="00F217D1"/>
    <w:rsid w:val="00F2184E"/>
    <w:rsid w:val="00F24B85"/>
    <w:rsid w:val="00F24ED5"/>
    <w:rsid w:val="00F24FDE"/>
    <w:rsid w:val="00F25713"/>
    <w:rsid w:val="00F266E1"/>
    <w:rsid w:val="00F26742"/>
    <w:rsid w:val="00F27C1B"/>
    <w:rsid w:val="00F303F8"/>
    <w:rsid w:val="00F30E36"/>
    <w:rsid w:val="00F31ADC"/>
    <w:rsid w:val="00F323DA"/>
    <w:rsid w:val="00F3256A"/>
    <w:rsid w:val="00F327D9"/>
    <w:rsid w:val="00F331D5"/>
    <w:rsid w:val="00F33F09"/>
    <w:rsid w:val="00F350E7"/>
    <w:rsid w:val="00F35C45"/>
    <w:rsid w:val="00F36AF9"/>
    <w:rsid w:val="00F37F1D"/>
    <w:rsid w:val="00F41212"/>
    <w:rsid w:val="00F4280F"/>
    <w:rsid w:val="00F438C1"/>
    <w:rsid w:val="00F446EB"/>
    <w:rsid w:val="00F44F86"/>
    <w:rsid w:val="00F45AF3"/>
    <w:rsid w:val="00F4693A"/>
    <w:rsid w:val="00F46D27"/>
    <w:rsid w:val="00F51A6F"/>
    <w:rsid w:val="00F5362D"/>
    <w:rsid w:val="00F546A4"/>
    <w:rsid w:val="00F54C95"/>
    <w:rsid w:val="00F54E5A"/>
    <w:rsid w:val="00F54EFB"/>
    <w:rsid w:val="00F60FC7"/>
    <w:rsid w:val="00F623C6"/>
    <w:rsid w:val="00F62565"/>
    <w:rsid w:val="00F62727"/>
    <w:rsid w:val="00F635A9"/>
    <w:rsid w:val="00F6385A"/>
    <w:rsid w:val="00F65645"/>
    <w:rsid w:val="00F66DB5"/>
    <w:rsid w:val="00F678F5"/>
    <w:rsid w:val="00F67F5E"/>
    <w:rsid w:val="00F708E3"/>
    <w:rsid w:val="00F70EBF"/>
    <w:rsid w:val="00F72297"/>
    <w:rsid w:val="00F72ED1"/>
    <w:rsid w:val="00F73536"/>
    <w:rsid w:val="00F74D0D"/>
    <w:rsid w:val="00F757FA"/>
    <w:rsid w:val="00F75BE1"/>
    <w:rsid w:val="00F817EE"/>
    <w:rsid w:val="00F81805"/>
    <w:rsid w:val="00F826E6"/>
    <w:rsid w:val="00F838B8"/>
    <w:rsid w:val="00F83D62"/>
    <w:rsid w:val="00F84244"/>
    <w:rsid w:val="00F84831"/>
    <w:rsid w:val="00F85004"/>
    <w:rsid w:val="00F8585C"/>
    <w:rsid w:val="00F859E5"/>
    <w:rsid w:val="00F86AE2"/>
    <w:rsid w:val="00F87733"/>
    <w:rsid w:val="00F902C2"/>
    <w:rsid w:val="00F90BA4"/>
    <w:rsid w:val="00F91933"/>
    <w:rsid w:val="00F91BD7"/>
    <w:rsid w:val="00F9289C"/>
    <w:rsid w:val="00F92B79"/>
    <w:rsid w:val="00F93108"/>
    <w:rsid w:val="00F93AD3"/>
    <w:rsid w:val="00F96C64"/>
    <w:rsid w:val="00F9745F"/>
    <w:rsid w:val="00F97933"/>
    <w:rsid w:val="00FA0760"/>
    <w:rsid w:val="00FA1891"/>
    <w:rsid w:val="00FA22E9"/>
    <w:rsid w:val="00FA2D2C"/>
    <w:rsid w:val="00FA404A"/>
    <w:rsid w:val="00FA4206"/>
    <w:rsid w:val="00FA4765"/>
    <w:rsid w:val="00FA5E7F"/>
    <w:rsid w:val="00FA66D7"/>
    <w:rsid w:val="00FA6B2D"/>
    <w:rsid w:val="00FB1158"/>
    <w:rsid w:val="00FB12A8"/>
    <w:rsid w:val="00FB1ECD"/>
    <w:rsid w:val="00FB2B38"/>
    <w:rsid w:val="00FB5ABD"/>
    <w:rsid w:val="00FB6039"/>
    <w:rsid w:val="00FB61E5"/>
    <w:rsid w:val="00FB7238"/>
    <w:rsid w:val="00FC00D7"/>
    <w:rsid w:val="00FC0354"/>
    <w:rsid w:val="00FC09D4"/>
    <w:rsid w:val="00FC2A87"/>
    <w:rsid w:val="00FC323C"/>
    <w:rsid w:val="00FC37B8"/>
    <w:rsid w:val="00FC3CBF"/>
    <w:rsid w:val="00FC548D"/>
    <w:rsid w:val="00FC5DD9"/>
    <w:rsid w:val="00FD1195"/>
    <w:rsid w:val="00FD1A6E"/>
    <w:rsid w:val="00FD221C"/>
    <w:rsid w:val="00FD3A6B"/>
    <w:rsid w:val="00FD3BD9"/>
    <w:rsid w:val="00FD578A"/>
    <w:rsid w:val="00FD5920"/>
    <w:rsid w:val="00FD61C2"/>
    <w:rsid w:val="00FE08D4"/>
    <w:rsid w:val="00FE09D1"/>
    <w:rsid w:val="00FE0EE3"/>
    <w:rsid w:val="00FE2BA4"/>
    <w:rsid w:val="00FE308C"/>
    <w:rsid w:val="00FE4012"/>
    <w:rsid w:val="00FE7494"/>
    <w:rsid w:val="00FE7DF5"/>
    <w:rsid w:val="00FF0592"/>
    <w:rsid w:val="00FF12C2"/>
    <w:rsid w:val="00FF12DE"/>
    <w:rsid w:val="00FF1B00"/>
    <w:rsid w:val="00FF228D"/>
    <w:rsid w:val="00FF2B75"/>
    <w:rsid w:val="00FF493E"/>
    <w:rsid w:val="00FF4F29"/>
    <w:rsid w:val="00FF5945"/>
    <w:rsid w:val="00FF61C6"/>
    <w:rsid w:val="00FF6C73"/>
    <w:rsid w:val="00FF6CA8"/>
    <w:rsid w:val="00FF7209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232615"/>
  <w15:chartTrackingRefBased/>
  <w15:docId w15:val="{CF0C40A0-47A8-41EE-A9C3-714AB0FC4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33D6A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5654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DC2C9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0643D"/>
    <w:pPr>
      <w:keepNext/>
      <w:jc w:val="center"/>
      <w:outlineLvl w:val="5"/>
    </w:pPr>
    <w:rPr>
      <w:rFonts w:cs="Arial"/>
      <w:b/>
      <w:iCs/>
      <w:sz w:val="32"/>
    </w:rPr>
  </w:style>
  <w:style w:type="paragraph" w:styleId="Nagwek8">
    <w:name w:val="heading 8"/>
    <w:basedOn w:val="Normalny"/>
    <w:next w:val="Normalny"/>
    <w:qFormat/>
    <w:rsid w:val="00D0643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2219E"/>
    <w:p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D0643D"/>
    <w:pPr>
      <w:tabs>
        <w:tab w:val="center" w:pos="4536"/>
        <w:tab w:val="right" w:pos="9072"/>
      </w:tabs>
    </w:pPr>
    <w:rPr>
      <w:rFonts w:ascii="Arial" w:hAnsi="Arial" w:cs="Arial"/>
      <w:iCs/>
    </w:rPr>
  </w:style>
  <w:style w:type="character" w:styleId="Hipercze">
    <w:name w:val="Hyperlink"/>
    <w:rsid w:val="0072219E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2219E"/>
    <w:pPr>
      <w:suppressAutoHyphens/>
      <w:jc w:val="center"/>
    </w:pPr>
    <w:rPr>
      <w:b/>
      <w:bCs/>
      <w:lang w:eastAsia="ar-SA"/>
    </w:rPr>
  </w:style>
  <w:style w:type="paragraph" w:styleId="Tekstpodstawowywcity">
    <w:name w:val="Body Text Indent"/>
    <w:basedOn w:val="Normalny"/>
    <w:rsid w:val="0072219E"/>
    <w:pPr>
      <w:suppressAutoHyphens/>
      <w:ind w:left="1080"/>
    </w:pPr>
    <w:rPr>
      <w:b/>
      <w:bCs/>
      <w:lang w:eastAsia="ar-SA"/>
    </w:rPr>
  </w:style>
  <w:style w:type="paragraph" w:customStyle="1" w:styleId="Tekstpodstawowy21">
    <w:name w:val="Tekst podstawowy 21"/>
    <w:basedOn w:val="Normalny"/>
    <w:rsid w:val="0072219E"/>
    <w:pPr>
      <w:suppressAutoHyphens/>
      <w:jc w:val="both"/>
    </w:pPr>
    <w:rPr>
      <w:lang w:eastAsia="ar-SA"/>
    </w:rPr>
  </w:style>
  <w:style w:type="paragraph" w:styleId="NormalnyWeb">
    <w:name w:val="Normal (Web)"/>
    <w:basedOn w:val="Normalny"/>
    <w:link w:val="NormalnyWebZnak"/>
    <w:rsid w:val="0072219E"/>
    <w:pPr>
      <w:suppressAutoHyphens/>
      <w:spacing w:before="280" w:after="280"/>
      <w:jc w:val="both"/>
    </w:pPr>
    <w:rPr>
      <w:lang w:eastAsia="ar-SA"/>
    </w:rPr>
  </w:style>
  <w:style w:type="paragraph" w:customStyle="1" w:styleId="ust">
    <w:name w:val="ust"/>
    <w:rsid w:val="0072219E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ekstpodstawowy22">
    <w:name w:val="Tekst podstawowy 22"/>
    <w:basedOn w:val="Normalny"/>
    <w:rsid w:val="0072219E"/>
    <w:pPr>
      <w:suppressAutoHyphens/>
      <w:overflowPunct w:val="0"/>
      <w:autoSpaceDE w:val="0"/>
      <w:ind w:left="360"/>
      <w:textAlignment w:val="baseline"/>
    </w:pPr>
    <w:rPr>
      <w:rFonts w:ascii="Trebuchet MS" w:hAnsi="Trebuchet MS"/>
      <w:szCs w:val="20"/>
      <w:lang w:eastAsia="ar-SA"/>
    </w:rPr>
  </w:style>
  <w:style w:type="paragraph" w:customStyle="1" w:styleId="Default">
    <w:name w:val="Default"/>
    <w:link w:val="DefaultZnak"/>
    <w:rsid w:val="007221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27">
    <w:name w:val="CM27"/>
    <w:basedOn w:val="Default"/>
    <w:next w:val="Default"/>
    <w:rsid w:val="0072219E"/>
    <w:pPr>
      <w:spacing w:after="135"/>
    </w:pPr>
    <w:rPr>
      <w:color w:val="auto"/>
    </w:rPr>
  </w:style>
  <w:style w:type="character" w:customStyle="1" w:styleId="DefaultZnak">
    <w:name w:val="Default Znak"/>
    <w:link w:val="Default"/>
    <w:locked/>
    <w:rsid w:val="0072219E"/>
    <w:rPr>
      <w:rFonts w:ascii="Arial" w:hAnsi="Arial" w:cs="Arial"/>
      <w:color w:val="000000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7221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72219E"/>
    <w:pPr>
      <w:spacing w:after="120" w:line="480" w:lineRule="auto"/>
    </w:pPr>
  </w:style>
  <w:style w:type="paragraph" w:styleId="Tekstpodstawowy3">
    <w:name w:val="Body Text 3"/>
    <w:basedOn w:val="Normalny"/>
    <w:rsid w:val="00B9208E"/>
    <w:pPr>
      <w:spacing w:after="120"/>
    </w:pPr>
    <w:rPr>
      <w:color w:val="000000"/>
      <w:sz w:val="16"/>
      <w:szCs w:val="16"/>
    </w:rPr>
  </w:style>
  <w:style w:type="character" w:customStyle="1" w:styleId="TekstpodstawowyZnak">
    <w:name w:val="Tekst podstawowy Znak"/>
    <w:link w:val="Tekstpodstawowy"/>
    <w:rsid w:val="00B9208E"/>
    <w:rPr>
      <w:b/>
      <w:bCs/>
      <w:sz w:val="24"/>
      <w:szCs w:val="24"/>
      <w:lang w:val="pl-PL" w:eastAsia="ar-SA" w:bidi="ar-SA"/>
    </w:rPr>
  </w:style>
  <w:style w:type="paragraph" w:styleId="Tekstdymka">
    <w:name w:val="Balloon Text"/>
    <w:basedOn w:val="Normalny"/>
    <w:semiHidden/>
    <w:rsid w:val="00C7529E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rsid w:val="00A71F19"/>
    <w:pPr>
      <w:spacing w:after="120"/>
      <w:ind w:left="283"/>
    </w:pPr>
    <w:rPr>
      <w:sz w:val="16"/>
      <w:szCs w:val="16"/>
    </w:rPr>
  </w:style>
  <w:style w:type="character" w:styleId="Numerstrony">
    <w:name w:val="page number"/>
    <w:basedOn w:val="Domylnaczcionkaakapitu"/>
    <w:rsid w:val="00F4693A"/>
  </w:style>
  <w:style w:type="character" w:customStyle="1" w:styleId="NormalnyWebZnak">
    <w:name w:val="Normalny (Web) Znak"/>
    <w:link w:val="NormalnyWeb"/>
    <w:rsid w:val="007F7B2D"/>
    <w:rPr>
      <w:sz w:val="24"/>
      <w:szCs w:val="24"/>
      <w:lang w:val="pl-PL" w:eastAsia="ar-SA" w:bidi="ar-SA"/>
    </w:rPr>
  </w:style>
  <w:style w:type="paragraph" w:customStyle="1" w:styleId="CM28">
    <w:name w:val="CM28"/>
    <w:basedOn w:val="Default"/>
    <w:next w:val="Default"/>
    <w:rsid w:val="0054671A"/>
    <w:pPr>
      <w:spacing w:after="185"/>
    </w:pPr>
    <w:rPr>
      <w:color w:val="auto"/>
    </w:rPr>
  </w:style>
  <w:style w:type="paragraph" w:customStyle="1" w:styleId="WW-Tekstpodstawowy2">
    <w:name w:val="WW-Tekst podstawowy 2"/>
    <w:basedOn w:val="Normalny"/>
    <w:rsid w:val="00907A54"/>
    <w:pPr>
      <w:suppressAutoHyphens/>
    </w:pPr>
    <w:rPr>
      <w:b/>
      <w:szCs w:val="20"/>
      <w:lang w:eastAsia="ar-SA"/>
    </w:rPr>
  </w:style>
  <w:style w:type="character" w:customStyle="1" w:styleId="eltit1">
    <w:name w:val="eltit1"/>
    <w:rsid w:val="00F35C45"/>
    <w:rPr>
      <w:rFonts w:ascii="Verdana" w:hAnsi="Verdana" w:hint="default"/>
      <w:color w:val="333366"/>
      <w:sz w:val="20"/>
      <w:szCs w:val="20"/>
    </w:rPr>
  </w:style>
  <w:style w:type="character" w:customStyle="1" w:styleId="ZnakZnak">
    <w:name w:val="Znak Znak"/>
    <w:locked/>
    <w:rsid w:val="00CD7E21"/>
    <w:rPr>
      <w:sz w:val="24"/>
      <w:szCs w:val="24"/>
      <w:lang w:val="pl-PL" w:eastAsia="ar-SA" w:bidi="ar-SA"/>
    </w:rPr>
  </w:style>
  <w:style w:type="paragraph" w:customStyle="1" w:styleId="Stylpkt11pt">
    <w:name w:val="Styl pkt + 11 pt"/>
    <w:basedOn w:val="Normalny"/>
    <w:rsid w:val="00CD7E21"/>
    <w:pPr>
      <w:spacing w:before="60" w:after="60"/>
      <w:ind w:left="851" w:hanging="295"/>
      <w:jc w:val="both"/>
    </w:pPr>
    <w:rPr>
      <w:rFonts w:cs="Arial"/>
      <w:iCs/>
      <w:sz w:val="22"/>
    </w:rPr>
  </w:style>
  <w:style w:type="paragraph" w:styleId="Nagwek">
    <w:name w:val="header"/>
    <w:basedOn w:val="Normalny"/>
    <w:link w:val="NagwekZnak"/>
    <w:uiPriority w:val="99"/>
    <w:rsid w:val="00832E0A"/>
    <w:pPr>
      <w:tabs>
        <w:tab w:val="center" w:pos="4536"/>
        <w:tab w:val="right" w:pos="9072"/>
      </w:tabs>
    </w:pPr>
  </w:style>
  <w:style w:type="paragraph" w:customStyle="1" w:styleId="ZnakZnak1Znak">
    <w:name w:val="Znak Znak1 Znak"/>
    <w:basedOn w:val="Normalny"/>
    <w:rsid w:val="00FA1891"/>
  </w:style>
  <w:style w:type="paragraph" w:customStyle="1" w:styleId="Tekst">
    <w:name w:val="Tekst"/>
    <w:basedOn w:val="Normalny"/>
    <w:rsid w:val="00FA1891"/>
    <w:pPr>
      <w:tabs>
        <w:tab w:val="left" w:pos="397"/>
      </w:tabs>
      <w:suppressAutoHyphens/>
    </w:pPr>
    <w:rPr>
      <w:rFonts w:ascii="Arial" w:hAnsi="Arial"/>
      <w:bCs/>
      <w:lang w:eastAsia="ar-SA"/>
    </w:rPr>
  </w:style>
  <w:style w:type="paragraph" w:customStyle="1" w:styleId="Tekstpodstawowywcity21">
    <w:name w:val="Tekst podstawowy wcięty 21"/>
    <w:basedOn w:val="Normalny"/>
    <w:rsid w:val="00D05655"/>
    <w:pPr>
      <w:suppressAutoHyphens/>
      <w:spacing w:after="120" w:line="480" w:lineRule="auto"/>
      <w:ind w:left="283"/>
    </w:pPr>
    <w:rPr>
      <w:rFonts w:ascii="Arial" w:hAnsi="Arial"/>
      <w:lang w:eastAsia="ar-SA"/>
    </w:rPr>
  </w:style>
  <w:style w:type="paragraph" w:customStyle="1" w:styleId="CM25">
    <w:name w:val="CM25"/>
    <w:basedOn w:val="Default"/>
    <w:next w:val="Default"/>
    <w:rsid w:val="00E4199D"/>
    <w:pPr>
      <w:spacing w:after="285"/>
    </w:pPr>
    <w:rPr>
      <w:color w:val="auto"/>
    </w:rPr>
  </w:style>
  <w:style w:type="paragraph" w:customStyle="1" w:styleId="Akapitzlist1">
    <w:name w:val="Akapit z listą1"/>
    <w:basedOn w:val="Normalny"/>
    <w:rsid w:val="00B06526"/>
    <w:pPr>
      <w:spacing w:line="276" w:lineRule="auto"/>
      <w:ind w:left="720"/>
      <w:contextualSpacing/>
    </w:pPr>
    <w:rPr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63A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rsid w:val="00AE3244"/>
    <w:rPr>
      <w:sz w:val="20"/>
      <w:szCs w:val="20"/>
    </w:rPr>
  </w:style>
  <w:style w:type="character" w:styleId="Odwoanieprzypisukocowego">
    <w:name w:val="endnote reference"/>
    <w:semiHidden/>
    <w:rsid w:val="00AE3244"/>
    <w:rPr>
      <w:vertAlign w:val="superscript"/>
    </w:rPr>
  </w:style>
  <w:style w:type="character" w:styleId="Odwoaniedokomentarza">
    <w:name w:val="annotation reference"/>
    <w:semiHidden/>
    <w:rsid w:val="00BF28BA"/>
    <w:rPr>
      <w:sz w:val="16"/>
      <w:szCs w:val="16"/>
    </w:rPr>
  </w:style>
  <w:style w:type="paragraph" w:styleId="Tekstkomentarza">
    <w:name w:val="annotation text"/>
    <w:basedOn w:val="Normalny"/>
    <w:semiHidden/>
    <w:rsid w:val="00BF2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BF28BA"/>
    <w:rPr>
      <w:b/>
      <w:bCs/>
    </w:rPr>
  </w:style>
  <w:style w:type="character" w:customStyle="1" w:styleId="Nagwek2Znak">
    <w:name w:val="Nagłówek 2 Znak"/>
    <w:link w:val="Nagwek2"/>
    <w:semiHidden/>
    <w:rsid w:val="0035654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31">
    <w:name w:val="Body Text 31"/>
    <w:basedOn w:val="Normalny"/>
    <w:rsid w:val="00356541"/>
    <w:pPr>
      <w:spacing w:before="120" w:after="120"/>
      <w:ind w:left="1417" w:hanging="992"/>
      <w:jc w:val="both"/>
    </w:pPr>
    <w:rPr>
      <w:szCs w:val="20"/>
    </w:rPr>
  </w:style>
  <w:style w:type="paragraph" w:styleId="Tytu">
    <w:name w:val="Title"/>
    <w:basedOn w:val="Normalny"/>
    <w:link w:val="TytuZnak"/>
    <w:qFormat/>
    <w:rsid w:val="00356541"/>
    <w:pPr>
      <w:spacing w:before="120" w:after="120"/>
      <w:ind w:left="1417" w:hanging="992"/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356541"/>
    <w:rPr>
      <w:b/>
      <w:sz w:val="28"/>
    </w:rPr>
  </w:style>
  <w:style w:type="paragraph" w:customStyle="1" w:styleId="Nagwek1siwz">
    <w:name w:val="Nagłówek 1 siwz"/>
    <w:basedOn w:val="Normalny"/>
    <w:next w:val="Normalny"/>
    <w:rsid w:val="00356541"/>
    <w:pPr>
      <w:numPr>
        <w:numId w:val="4"/>
      </w:numPr>
      <w:spacing w:before="120" w:after="120"/>
      <w:ind w:left="850" w:hanging="680"/>
      <w:jc w:val="both"/>
    </w:pPr>
    <w:rPr>
      <w:b/>
      <w:bCs/>
      <w:szCs w:val="20"/>
    </w:rPr>
  </w:style>
  <w:style w:type="paragraph" w:customStyle="1" w:styleId="Nagwek2siwz">
    <w:name w:val="Nagłówek 2 siwz"/>
    <w:basedOn w:val="Normalny"/>
    <w:link w:val="Nagwek2siwzZnak"/>
    <w:rsid w:val="00356541"/>
    <w:pPr>
      <w:numPr>
        <w:ilvl w:val="1"/>
        <w:numId w:val="4"/>
      </w:numPr>
      <w:spacing w:before="120" w:after="120"/>
      <w:ind w:left="1134"/>
      <w:jc w:val="both"/>
    </w:pPr>
    <w:rPr>
      <w:b/>
      <w:szCs w:val="20"/>
      <w:lang w:val="x-none" w:eastAsia="x-none"/>
    </w:rPr>
  </w:style>
  <w:style w:type="paragraph" w:customStyle="1" w:styleId="SIWZ">
    <w:name w:val="SIWZ"/>
    <w:basedOn w:val="Normalny"/>
    <w:next w:val="Normalny"/>
    <w:rsid w:val="00356541"/>
    <w:pPr>
      <w:numPr>
        <w:numId w:val="5"/>
      </w:numPr>
      <w:spacing w:before="60" w:after="60"/>
      <w:jc w:val="both"/>
    </w:pPr>
    <w:rPr>
      <w:b/>
      <w:szCs w:val="20"/>
    </w:rPr>
  </w:style>
  <w:style w:type="paragraph" w:styleId="Lista-kontynuacja2">
    <w:name w:val="List Continue 2"/>
    <w:basedOn w:val="Normalny"/>
    <w:rsid w:val="00356541"/>
    <w:pPr>
      <w:numPr>
        <w:ilvl w:val="3"/>
        <w:numId w:val="5"/>
      </w:numPr>
      <w:spacing w:before="120" w:after="120"/>
      <w:jc w:val="both"/>
    </w:pPr>
    <w:rPr>
      <w:szCs w:val="20"/>
    </w:rPr>
  </w:style>
  <w:style w:type="paragraph" w:customStyle="1" w:styleId="Listasiwz">
    <w:name w:val="Lista siwz"/>
    <w:basedOn w:val="Normalny"/>
    <w:next w:val="Normalny"/>
    <w:rsid w:val="00356541"/>
    <w:pPr>
      <w:numPr>
        <w:ilvl w:val="1"/>
        <w:numId w:val="5"/>
      </w:numPr>
      <w:spacing w:before="120" w:after="120"/>
      <w:ind w:left="680" w:hanging="680"/>
      <w:jc w:val="both"/>
    </w:pPr>
    <w:rPr>
      <w:b/>
      <w:caps/>
      <w:szCs w:val="20"/>
    </w:rPr>
  </w:style>
  <w:style w:type="character" w:customStyle="1" w:styleId="Nagwek2siwzZnak">
    <w:name w:val="Nagłówek 2 siwz Znak"/>
    <w:link w:val="Nagwek2siwz"/>
    <w:rsid w:val="00356541"/>
    <w:rPr>
      <w:b/>
      <w:sz w:val="24"/>
      <w:lang w:val="x-none" w:eastAsia="x-none"/>
    </w:rPr>
  </w:style>
  <w:style w:type="character" w:customStyle="1" w:styleId="NagwekZnak">
    <w:name w:val="Nagłówek Znak"/>
    <w:link w:val="Nagwek"/>
    <w:uiPriority w:val="99"/>
    <w:rsid w:val="00317557"/>
    <w:rPr>
      <w:sz w:val="24"/>
      <w:szCs w:val="24"/>
    </w:rPr>
  </w:style>
  <w:style w:type="paragraph" w:customStyle="1" w:styleId="Standard">
    <w:name w:val="Standard"/>
    <w:rsid w:val="00296E2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9826">
      <w:bodyDiv w:val="1"/>
      <w:marLeft w:val="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„Koleje Mazowieckie – KM”</vt:lpstr>
    </vt:vector>
  </TitlesOfParts>
  <Company>"Koleje Mazowieckie - KM" sp. z o.o.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„Koleje Mazowieckie – KM”</dc:title>
  <dc:subject/>
  <dc:creator>MWZ5</dc:creator>
  <cp:keywords/>
  <dc:description/>
  <cp:lastModifiedBy>Martyna Skwiot-Jaszewska</cp:lastModifiedBy>
  <cp:revision>4</cp:revision>
  <cp:lastPrinted>2023-07-12T10:23:00Z</cp:lastPrinted>
  <dcterms:created xsi:type="dcterms:W3CDTF">2023-11-08T12:05:00Z</dcterms:created>
  <dcterms:modified xsi:type="dcterms:W3CDTF">2024-11-13T10:34:00Z</dcterms:modified>
</cp:coreProperties>
</file>